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08E89" w14:textId="77777777" w:rsidR="001F754C" w:rsidRPr="002C304C" w:rsidRDefault="00A911A4" w:rsidP="001F754C">
      <w:pPr>
        <w:pStyle w:val="Name"/>
        <w:jc w:val="right"/>
        <w:rPr>
          <w:sz w:val="36"/>
          <w:szCs w:val="36"/>
        </w:rPr>
      </w:pPr>
      <w:r>
        <w:rPr>
          <w:noProof/>
          <w:lang w:val="es-CO" w:eastAsia="es-CO"/>
        </w:rPr>
        <w:drawing>
          <wp:anchor distT="0" distB="0" distL="114300" distR="114300" simplePos="0" relativeHeight="251657728" behindDoc="1" locked="0" layoutInCell="1" allowOverlap="1" wp14:anchorId="1B57F6B3" wp14:editId="189FFCC8">
            <wp:simplePos x="0" y="0"/>
            <wp:positionH relativeFrom="column">
              <wp:posOffset>2540</wp:posOffset>
            </wp:positionH>
            <wp:positionV relativeFrom="paragraph">
              <wp:posOffset>-635</wp:posOffset>
            </wp:positionV>
            <wp:extent cx="2000885" cy="1271270"/>
            <wp:effectExtent l="19050" t="0" r="0" b="0"/>
            <wp:wrapTight wrapText="bothSides">
              <wp:wrapPolygon edited="0">
                <wp:start x="0" y="0"/>
                <wp:lineTo x="-206" y="18126"/>
                <wp:lineTo x="1028" y="20715"/>
                <wp:lineTo x="3085" y="21363"/>
                <wp:lineTo x="3290" y="21363"/>
                <wp:lineTo x="7403" y="21363"/>
                <wp:lineTo x="7609" y="21363"/>
                <wp:lineTo x="8637" y="20715"/>
                <wp:lineTo x="9871" y="20715"/>
                <wp:lineTo x="19948" y="16184"/>
                <wp:lineTo x="19948" y="15536"/>
                <wp:lineTo x="21593" y="14242"/>
                <wp:lineTo x="21593" y="10681"/>
                <wp:lineTo x="16863" y="10358"/>
                <wp:lineTo x="20976" y="10358"/>
                <wp:lineTo x="21593" y="9710"/>
                <wp:lineTo x="21593" y="4531"/>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9" cstate="print"/>
                    <a:srcRect/>
                    <a:stretch>
                      <a:fillRect/>
                    </a:stretch>
                  </pic:blipFill>
                  <pic:spPr bwMode="auto">
                    <a:xfrm>
                      <a:off x="0" y="0"/>
                      <a:ext cx="2000885" cy="1271270"/>
                    </a:xfrm>
                    <a:prstGeom prst="rect">
                      <a:avLst/>
                    </a:prstGeom>
                    <a:noFill/>
                    <a:ln w="9525">
                      <a:noFill/>
                      <a:miter lim="800000"/>
                      <a:headEnd/>
                      <a:tailEnd/>
                    </a:ln>
                  </pic:spPr>
                </pic:pic>
              </a:graphicData>
            </a:graphic>
          </wp:anchor>
        </w:drawing>
      </w:r>
      <w:r w:rsidR="002C304C" w:rsidRPr="002C304C">
        <w:rPr>
          <w:sz w:val="36"/>
          <w:szCs w:val="36"/>
        </w:rPr>
        <w:t>Early Child</w:t>
      </w:r>
      <w:r w:rsidR="002038AE">
        <w:rPr>
          <w:sz w:val="36"/>
          <w:szCs w:val="36"/>
        </w:rPr>
        <w:t>h</w:t>
      </w:r>
      <w:r w:rsidR="002C304C" w:rsidRPr="002C304C">
        <w:rPr>
          <w:sz w:val="36"/>
          <w:szCs w:val="36"/>
        </w:rPr>
        <w:t>ood</w:t>
      </w:r>
      <w:r w:rsidR="00B102CA" w:rsidRPr="002C304C">
        <w:rPr>
          <w:sz w:val="36"/>
          <w:szCs w:val="36"/>
        </w:rPr>
        <w:t xml:space="preserve"> Section</w:t>
      </w:r>
      <w:r w:rsidR="008D61A1" w:rsidRPr="002C304C">
        <w:rPr>
          <w:sz w:val="36"/>
          <w:szCs w:val="36"/>
        </w:rPr>
        <w:t xml:space="preserve"> </w:t>
      </w:r>
      <w:r w:rsidR="00B07FD2" w:rsidRPr="002C304C">
        <w:rPr>
          <w:sz w:val="36"/>
          <w:szCs w:val="36"/>
        </w:rPr>
        <w:t xml:space="preserve">      </w:t>
      </w:r>
      <w:r w:rsidR="00CE7C1B" w:rsidRPr="002C304C">
        <w:rPr>
          <w:sz w:val="36"/>
          <w:szCs w:val="36"/>
        </w:rPr>
        <w:t>Coordinat</w:t>
      </w:r>
      <w:r w:rsidR="001F754C" w:rsidRPr="002C304C">
        <w:rPr>
          <w:sz w:val="36"/>
          <w:szCs w:val="36"/>
        </w:rPr>
        <w:t xml:space="preserve">ion Team </w:t>
      </w:r>
    </w:p>
    <w:p w14:paraId="3DD8D238" w14:textId="77777777" w:rsidR="001F754C" w:rsidRPr="00B07FD2" w:rsidRDefault="00810747" w:rsidP="001F754C">
      <w:pPr>
        <w:pStyle w:val="Name"/>
        <w:jc w:val="right"/>
        <w:rPr>
          <w:sz w:val="36"/>
          <w:szCs w:val="36"/>
        </w:rPr>
      </w:pPr>
      <w:r w:rsidRPr="00B07FD2">
        <w:rPr>
          <w:sz w:val="36"/>
          <w:szCs w:val="36"/>
        </w:rPr>
        <w:t>Meeting Minutes</w:t>
      </w:r>
    </w:p>
    <w:p w14:paraId="42058DE1" w14:textId="58FC31C4" w:rsidR="00810747" w:rsidRPr="002C304C" w:rsidRDefault="00605773" w:rsidP="001F754C">
      <w:pPr>
        <w:pStyle w:val="Heading1"/>
        <w:jc w:val="right"/>
        <w:rPr>
          <w:b w:val="0"/>
          <w:sz w:val="24"/>
          <w:lang w:val="es-CO"/>
        </w:rPr>
      </w:pPr>
      <w:r>
        <w:rPr>
          <w:b w:val="0"/>
          <w:color w:val="FF0000"/>
          <w:sz w:val="36"/>
          <w:szCs w:val="36"/>
        </w:rPr>
        <w:t xml:space="preserve">20 </w:t>
      </w:r>
      <w:r w:rsidR="00CA4F47">
        <w:rPr>
          <w:color w:val="FF0000"/>
          <w:sz w:val="36"/>
          <w:szCs w:val="36"/>
        </w:rPr>
        <w:t>March</w:t>
      </w:r>
      <w:r w:rsidR="0040407B">
        <w:rPr>
          <w:color w:val="FF0000"/>
          <w:sz w:val="36"/>
          <w:szCs w:val="36"/>
        </w:rPr>
        <w:t xml:space="preserve"> 2015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14:paraId="60126BED" w14:textId="77777777" w:rsidTr="002C304C">
        <w:tc>
          <w:tcPr>
            <w:tcW w:w="2136" w:type="dxa"/>
            <w:tcBorders>
              <w:bottom w:val="single" w:sz="4" w:space="0" w:color="auto"/>
            </w:tcBorders>
            <w:shd w:val="clear" w:color="auto" w:fill="auto"/>
          </w:tcPr>
          <w:p w14:paraId="6A20BAEA" w14:textId="77777777" w:rsidR="008723BB" w:rsidRPr="002C304C" w:rsidRDefault="008723BB" w:rsidP="002C304C">
            <w:pPr>
              <w:tabs>
                <w:tab w:val="left" w:pos="1620"/>
              </w:tabs>
              <w:rPr>
                <w:lang w:val="es-CO"/>
              </w:rPr>
            </w:pPr>
          </w:p>
        </w:tc>
        <w:tc>
          <w:tcPr>
            <w:tcW w:w="6504" w:type="dxa"/>
            <w:tcBorders>
              <w:bottom w:val="single" w:sz="4" w:space="0" w:color="auto"/>
            </w:tcBorders>
            <w:shd w:val="clear" w:color="auto" w:fill="auto"/>
          </w:tcPr>
          <w:p w14:paraId="04AF9C78" w14:textId="77777777" w:rsidR="008723BB" w:rsidRPr="002C304C" w:rsidRDefault="008723BB" w:rsidP="008723BB">
            <w:pPr>
              <w:rPr>
                <w:lang w:val="es-CO"/>
              </w:rPr>
            </w:pPr>
          </w:p>
        </w:tc>
      </w:tr>
    </w:tbl>
    <w:p w14:paraId="3DC3561D" w14:textId="77777777" w:rsidR="00A0230E" w:rsidRPr="002C304C" w:rsidRDefault="00A0230E" w:rsidP="00A0230E">
      <w:pPr>
        <w:pStyle w:val="Heading2"/>
        <w:spacing w:before="0" w:after="0"/>
        <w:jc w:val="both"/>
        <w:rPr>
          <w:i/>
          <w:sz w:val="24"/>
          <w:lang w:val="es-CO"/>
        </w:rPr>
      </w:pPr>
    </w:p>
    <w:p w14:paraId="09CB6969" w14:textId="77777777" w:rsidR="002038AE" w:rsidRPr="00723041" w:rsidRDefault="002038AE" w:rsidP="002038AE">
      <w:pPr>
        <w:pStyle w:val="Heading2"/>
        <w:spacing w:before="0" w:after="0"/>
        <w:ind w:left="284"/>
        <w:jc w:val="center"/>
        <w:rPr>
          <w:i/>
          <w:sz w:val="22"/>
          <w:szCs w:val="22"/>
          <w:lang w:val="en-GB"/>
        </w:rPr>
      </w:pPr>
      <w:r w:rsidRPr="00723041">
        <w:rPr>
          <w:i/>
          <w:sz w:val="22"/>
          <w:szCs w:val="22"/>
          <w:lang w:val="en-GB"/>
        </w:rPr>
        <w:t>P a r t i c i p a n t e s</w:t>
      </w:r>
    </w:p>
    <w:p w14:paraId="5B979093" w14:textId="10E5FE6F" w:rsidR="002038AE" w:rsidRPr="00AE4039" w:rsidRDefault="002038AE" w:rsidP="002038AE">
      <w:pPr>
        <w:pStyle w:val="Heading2"/>
        <w:spacing w:before="0" w:after="0"/>
        <w:rPr>
          <w:b/>
          <w:i/>
          <w:szCs w:val="20"/>
        </w:rPr>
      </w:pPr>
    </w:p>
    <w:p w14:paraId="44117296" w14:textId="24AE8DEA" w:rsidR="00281D90" w:rsidRDefault="00281D90" w:rsidP="00281D90">
      <w:pPr>
        <w:pStyle w:val="Heading2"/>
        <w:spacing w:before="0" w:after="0"/>
        <w:rPr>
          <w:i/>
          <w:color w:val="auto"/>
          <w:sz w:val="22"/>
          <w:szCs w:val="22"/>
          <w:u w:val="none"/>
          <w:lang w:val="es-CO"/>
        </w:rPr>
      </w:pPr>
      <w:r>
        <w:rPr>
          <w:i/>
          <w:color w:val="auto"/>
          <w:sz w:val="22"/>
          <w:szCs w:val="22"/>
          <w:u w:val="none"/>
          <w:lang w:val="es-CO"/>
        </w:rPr>
        <w:t>Claudia Fayad                                                                                                                             Jefe</w:t>
      </w:r>
      <w:r w:rsidRPr="00281D90">
        <w:rPr>
          <w:i/>
          <w:color w:val="auto"/>
          <w:sz w:val="22"/>
          <w:szCs w:val="22"/>
          <w:u w:val="none"/>
          <w:lang w:val="es-CO"/>
        </w:rPr>
        <w:t xml:space="preserve"> de Sección</w:t>
      </w:r>
    </w:p>
    <w:p w14:paraId="33C9F811" w14:textId="21251749" w:rsidR="00FF655A" w:rsidRPr="00281D90" w:rsidRDefault="00FF655A" w:rsidP="00281D90">
      <w:pPr>
        <w:pStyle w:val="Heading2"/>
        <w:spacing w:before="0" w:after="0"/>
        <w:rPr>
          <w:b/>
          <w:i/>
          <w:color w:val="auto"/>
          <w:sz w:val="22"/>
          <w:szCs w:val="22"/>
          <w:u w:val="none"/>
          <w:lang w:val="es-CO"/>
        </w:rPr>
      </w:pPr>
      <w:r w:rsidRPr="00281D90">
        <w:rPr>
          <w:i/>
          <w:color w:val="auto"/>
          <w:sz w:val="22"/>
          <w:szCs w:val="22"/>
          <w:u w:val="none"/>
          <w:lang w:val="es-CO"/>
        </w:rPr>
        <w:t xml:space="preserve">Sidey Viedman                                                                                               </w:t>
      </w:r>
      <w:r w:rsidR="00281D90" w:rsidRPr="00281D90">
        <w:rPr>
          <w:i/>
          <w:color w:val="auto"/>
          <w:sz w:val="22"/>
          <w:szCs w:val="22"/>
          <w:u w:val="none"/>
          <w:lang w:val="es-CO"/>
        </w:rPr>
        <w:t xml:space="preserve">         </w:t>
      </w:r>
      <w:r w:rsidRPr="00281D90">
        <w:rPr>
          <w:i/>
          <w:color w:val="auto"/>
          <w:sz w:val="22"/>
          <w:szCs w:val="22"/>
          <w:u w:val="none"/>
          <w:lang w:val="es-CO"/>
        </w:rPr>
        <w:t xml:space="preserve">           Asistente de Sección </w:t>
      </w:r>
    </w:p>
    <w:p w14:paraId="663E81B0" w14:textId="334A15DE" w:rsidR="00FF655A" w:rsidRPr="00281D90" w:rsidRDefault="00281D90" w:rsidP="008D0F74">
      <w:pPr>
        <w:pStyle w:val="Heading2"/>
        <w:spacing w:before="0" w:after="0"/>
        <w:rPr>
          <w:b/>
          <w:i/>
          <w:color w:val="auto"/>
          <w:sz w:val="22"/>
          <w:szCs w:val="22"/>
          <w:u w:val="none"/>
          <w:lang w:val="es-CO"/>
        </w:rPr>
      </w:pPr>
      <w:r>
        <w:rPr>
          <w:i/>
          <w:color w:val="auto"/>
          <w:sz w:val="22"/>
          <w:szCs w:val="22"/>
          <w:u w:val="none"/>
          <w:lang w:val="es-CO"/>
        </w:rPr>
        <w:t>Marí</w:t>
      </w:r>
      <w:r w:rsidR="00FF655A" w:rsidRPr="00281D90">
        <w:rPr>
          <w:i/>
          <w:color w:val="auto"/>
          <w:sz w:val="22"/>
          <w:szCs w:val="22"/>
          <w:u w:val="none"/>
          <w:lang w:val="es-CO"/>
        </w:rPr>
        <w:t xml:space="preserve">a del Pilar Clavijo                                                                           </w:t>
      </w:r>
      <w:r w:rsidRPr="00281D90">
        <w:rPr>
          <w:i/>
          <w:color w:val="auto"/>
          <w:sz w:val="22"/>
          <w:szCs w:val="22"/>
          <w:u w:val="none"/>
          <w:lang w:val="es-CO"/>
        </w:rPr>
        <w:t xml:space="preserve">         </w:t>
      </w:r>
      <w:r w:rsidR="00FF655A" w:rsidRPr="00281D90">
        <w:rPr>
          <w:i/>
          <w:color w:val="auto"/>
          <w:sz w:val="22"/>
          <w:szCs w:val="22"/>
          <w:u w:val="none"/>
          <w:lang w:val="es-CO"/>
        </w:rPr>
        <w:t xml:space="preserve">                                   </w:t>
      </w:r>
      <w:r w:rsidRPr="00281D90">
        <w:rPr>
          <w:i/>
          <w:color w:val="auto"/>
          <w:sz w:val="22"/>
          <w:szCs w:val="22"/>
          <w:u w:val="none"/>
          <w:lang w:val="es-CO"/>
        </w:rPr>
        <w:t xml:space="preserve">  </w:t>
      </w:r>
      <w:r w:rsidR="00FF655A" w:rsidRPr="00281D90">
        <w:rPr>
          <w:i/>
          <w:color w:val="auto"/>
          <w:sz w:val="22"/>
          <w:szCs w:val="22"/>
          <w:u w:val="none"/>
          <w:lang w:val="es-CO"/>
        </w:rPr>
        <w:t>Psicóloga</w:t>
      </w:r>
    </w:p>
    <w:p w14:paraId="070221CB" w14:textId="071DCDEA" w:rsidR="00FF655A" w:rsidRPr="00281D90" w:rsidRDefault="00FF655A" w:rsidP="008D0F74">
      <w:pPr>
        <w:pStyle w:val="Heading2"/>
        <w:spacing w:before="0" w:after="0"/>
        <w:rPr>
          <w:b/>
          <w:i/>
          <w:color w:val="auto"/>
          <w:sz w:val="22"/>
          <w:szCs w:val="22"/>
          <w:u w:val="none"/>
          <w:lang w:val="es-CO"/>
        </w:rPr>
      </w:pPr>
      <w:r w:rsidRPr="00281D90">
        <w:rPr>
          <w:i/>
          <w:color w:val="auto"/>
          <w:sz w:val="22"/>
          <w:szCs w:val="22"/>
          <w:u w:val="none"/>
          <w:lang w:val="es-CO"/>
        </w:rPr>
        <w:t>Maritza Pérez</w:t>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t xml:space="preserve">        </w:t>
      </w:r>
      <w:r w:rsidR="00281D90" w:rsidRPr="00281D90">
        <w:rPr>
          <w:i/>
          <w:color w:val="auto"/>
          <w:sz w:val="22"/>
          <w:szCs w:val="22"/>
          <w:u w:val="none"/>
          <w:lang w:val="es-CO"/>
        </w:rPr>
        <w:t xml:space="preserve">  </w:t>
      </w:r>
      <w:r w:rsidRPr="00281D90">
        <w:rPr>
          <w:i/>
          <w:color w:val="auto"/>
          <w:sz w:val="22"/>
          <w:szCs w:val="22"/>
          <w:u w:val="none"/>
          <w:lang w:val="es-CO"/>
        </w:rPr>
        <w:t xml:space="preserve">   </w:t>
      </w:r>
      <w:r w:rsidR="00281D90" w:rsidRPr="00281D90">
        <w:rPr>
          <w:i/>
          <w:color w:val="auto"/>
          <w:sz w:val="22"/>
          <w:szCs w:val="22"/>
          <w:u w:val="none"/>
          <w:lang w:val="es-CO"/>
        </w:rPr>
        <w:t xml:space="preserve">                     </w:t>
      </w:r>
      <w:r w:rsidRPr="00281D90">
        <w:rPr>
          <w:i/>
          <w:color w:val="auto"/>
          <w:sz w:val="22"/>
          <w:szCs w:val="22"/>
          <w:u w:val="none"/>
          <w:lang w:val="es-CO"/>
        </w:rPr>
        <w:t xml:space="preserve"> Coordinadora de Primer Grado</w:t>
      </w:r>
    </w:p>
    <w:p w14:paraId="77D72EF3" w14:textId="1F1DBF74" w:rsidR="00FF655A" w:rsidRPr="00281D90" w:rsidRDefault="00FF655A" w:rsidP="008D0F74">
      <w:pPr>
        <w:pStyle w:val="Heading2"/>
        <w:spacing w:before="0" w:after="0"/>
        <w:rPr>
          <w:b/>
          <w:i/>
          <w:color w:val="auto"/>
          <w:sz w:val="22"/>
          <w:szCs w:val="22"/>
          <w:u w:val="none"/>
          <w:lang w:val="es-CO"/>
        </w:rPr>
      </w:pPr>
      <w:r w:rsidRPr="00281D90">
        <w:rPr>
          <w:i/>
          <w:color w:val="auto"/>
          <w:sz w:val="22"/>
          <w:szCs w:val="22"/>
          <w:u w:val="none"/>
          <w:lang w:val="es-CO"/>
        </w:rPr>
        <w:t xml:space="preserve">Flor Herrera                                                                         </w:t>
      </w:r>
      <w:r w:rsidR="00281D90" w:rsidRPr="00281D90">
        <w:rPr>
          <w:i/>
          <w:color w:val="auto"/>
          <w:sz w:val="22"/>
          <w:szCs w:val="22"/>
          <w:u w:val="none"/>
          <w:lang w:val="es-CO"/>
        </w:rPr>
        <w:t xml:space="preserve">               </w:t>
      </w:r>
      <w:r w:rsidRPr="00281D90">
        <w:rPr>
          <w:i/>
          <w:color w:val="auto"/>
          <w:sz w:val="22"/>
          <w:szCs w:val="22"/>
          <w:u w:val="none"/>
          <w:lang w:val="es-CO"/>
        </w:rPr>
        <w:t xml:space="preserve"> Coordinadora de Nursery &amp; Prekinder</w:t>
      </w:r>
    </w:p>
    <w:p w14:paraId="1531280D" w14:textId="6931FC72" w:rsidR="00FF655A" w:rsidRPr="00281D90" w:rsidRDefault="00FF655A" w:rsidP="008D0F74">
      <w:pPr>
        <w:pStyle w:val="Heading2"/>
        <w:spacing w:before="0" w:after="0"/>
        <w:rPr>
          <w:b/>
          <w:i/>
          <w:color w:val="auto"/>
          <w:sz w:val="22"/>
          <w:szCs w:val="22"/>
          <w:u w:val="none"/>
          <w:lang w:val="es-CO"/>
        </w:rPr>
      </w:pPr>
      <w:r w:rsidRPr="00281D90">
        <w:rPr>
          <w:i/>
          <w:color w:val="auto"/>
          <w:sz w:val="22"/>
          <w:szCs w:val="22"/>
          <w:u w:val="none"/>
          <w:lang w:val="es-CO"/>
        </w:rPr>
        <w:t xml:space="preserve">Ana María de la Torre                                                                          </w:t>
      </w:r>
      <w:r w:rsidR="00281D90" w:rsidRPr="00281D90">
        <w:rPr>
          <w:i/>
          <w:color w:val="auto"/>
          <w:sz w:val="22"/>
          <w:szCs w:val="22"/>
          <w:u w:val="none"/>
          <w:lang w:val="es-CO"/>
        </w:rPr>
        <w:t xml:space="preserve">     </w:t>
      </w:r>
      <w:r w:rsidRPr="00281D90">
        <w:rPr>
          <w:i/>
          <w:color w:val="auto"/>
          <w:sz w:val="22"/>
          <w:szCs w:val="22"/>
          <w:u w:val="none"/>
          <w:lang w:val="es-CO"/>
        </w:rPr>
        <w:t xml:space="preserve">Coordinadora de Tots &amp; Toddlers  </w:t>
      </w:r>
    </w:p>
    <w:p w14:paraId="19DA334C" w14:textId="4D43CB6D" w:rsidR="00FF655A" w:rsidRPr="00281D90" w:rsidRDefault="00FF655A" w:rsidP="008D0F74">
      <w:pPr>
        <w:pStyle w:val="Heading2"/>
        <w:spacing w:before="0" w:after="0"/>
        <w:rPr>
          <w:b/>
          <w:i/>
          <w:color w:val="auto"/>
          <w:sz w:val="22"/>
          <w:szCs w:val="22"/>
          <w:u w:val="none"/>
          <w:lang w:val="es-CO"/>
        </w:rPr>
      </w:pPr>
      <w:r w:rsidRPr="00281D90">
        <w:rPr>
          <w:i/>
          <w:color w:val="auto"/>
          <w:sz w:val="22"/>
          <w:szCs w:val="22"/>
          <w:u w:val="none"/>
          <w:lang w:val="es-CO"/>
        </w:rPr>
        <w:t xml:space="preserve">Adriana Yepes                                                                                                           </w:t>
      </w:r>
      <w:r w:rsidR="00281D90" w:rsidRPr="00281D90">
        <w:rPr>
          <w:i/>
          <w:color w:val="auto"/>
          <w:sz w:val="22"/>
          <w:szCs w:val="22"/>
          <w:u w:val="none"/>
          <w:lang w:val="es-CO"/>
        </w:rPr>
        <w:t xml:space="preserve"> </w:t>
      </w:r>
      <w:r w:rsidRPr="00281D90">
        <w:rPr>
          <w:i/>
          <w:color w:val="auto"/>
          <w:sz w:val="22"/>
          <w:szCs w:val="22"/>
          <w:u w:val="none"/>
          <w:lang w:val="es-CO"/>
        </w:rPr>
        <w:t>Coordinadora de Lengua</w:t>
      </w:r>
    </w:p>
    <w:p w14:paraId="62EEA367" w14:textId="3157DDFD" w:rsidR="00FF655A" w:rsidRPr="00281D90" w:rsidRDefault="00FF655A" w:rsidP="008D0F74">
      <w:pPr>
        <w:pStyle w:val="Heading2"/>
        <w:spacing w:before="0" w:after="0"/>
        <w:rPr>
          <w:b/>
          <w:i/>
          <w:color w:val="auto"/>
          <w:sz w:val="22"/>
          <w:szCs w:val="22"/>
          <w:u w:val="none"/>
          <w:lang w:val="es-CO"/>
        </w:rPr>
      </w:pPr>
      <w:r w:rsidRPr="00281D90">
        <w:rPr>
          <w:i/>
          <w:color w:val="auto"/>
          <w:sz w:val="22"/>
          <w:szCs w:val="22"/>
          <w:u w:val="none"/>
          <w:lang w:val="es-CO"/>
        </w:rPr>
        <w:t xml:space="preserve">Miguel Vargas                                                                  </w:t>
      </w:r>
      <w:r w:rsidR="00281D90" w:rsidRPr="00281D90">
        <w:rPr>
          <w:i/>
          <w:color w:val="auto"/>
          <w:sz w:val="22"/>
          <w:szCs w:val="22"/>
          <w:u w:val="none"/>
          <w:lang w:val="es-CO"/>
        </w:rPr>
        <w:t xml:space="preserve">          </w:t>
      </w:r>
      <w:r w:rsidRPr="00281D90">
        <w:rPr>
          <w:i/>
          <w:color w:val="auto"/>
          <w:sz w:val="22"/>
          <w:szCs w:val="22"/>
          <w:u w:val="none"/>
          <w:lang w:val="es-CO"/>
        </w:rPr>
        <w:t>Coordinador de Matemática &amp; Tecnología</w:t>
      </w:r>
    </w:p>
    <w:p w14:paraId="18182CA5" w14:textId="77777777" w:rsidR="002038AE" w:rsidRPr="008C0DDC" w:rsidRDefault="002038AE" w:rsidP="002038AE">
      <w:pPr>
        <w:pBdr>
          <w:bottom w:val="single" w:sz="4" w:space="1" w:color="auto"/>
        </w:pBdr>
        <w:rPr>
          <w:sz w:val="24"/>
          <w:lang w:val="es-CO"/>
        </w:rPr>
      </w:pPr>
    </w:p>
    <w:p w14:paraId="58C039C6" w14:textId="77777777" w:rsidR="00605773" w:rsidRDefault="00605773" w:rsidP="001C568B">
      <w:pPr>
        <w:ind w:left="1276"/>
        <w:rPr>
          <w:b w:val="0"/>
          <w:smallCaps/>
          <w:lang w:val="es-CO"/>
        </w:rPr>
      </w:pPr>
    </w:p>
    <w:p w14:paraId="1B87F6B9" w14:textId="6B4E1F80" w:rsidR="00861B29" w:rsidRPr="00E826BC" w:rsidRDefault="001C568B" w:rsidP="00861B29">
      <w:pPr>
        <w:pStyle w:val="NormalWeb"/>
        <w:numPr>
          <w:ilvl w:val="0"/>
          <w:numId w:val="2"/>
        </w:numPr>
        <w:spacing w:before="0" w:beforeAutospacing="0" w:after="0" w:afterAutospacing="0"/>
        <w:rPr>
          <w:rFonts w:asciiTheme="minorHAnsi" w:hAnsiTheme="minorHAnsi" w:cstheme="minorHAnsi"/>
          <w:b/>
          <w:sz w:val="32"/>
          <w:szCs w:val="32"/>
        </w:rPr>
      </w:pPr>
      <w:r w:rsidRPr="00E826BC">
        <w:rPr>
          <w:rFonts w:asciiTheme="minorHAnsi" w:hAnsiTheme="minorHAnsi" w:cstheme="minorHAnsi"/>
          <w:b/>
          <w:color w:val="76923C" w:themeColor="accent3" w:themeShade="BF"/>
          <w:sz w:val="32"/>
          <w:szCs w:val="32"/>
        </w:rPr>
        <w:t>INVITACIÓN A LOS WIKIS DE CADA GRADO</w:t>
      </w:r>
      <w:r w:rsidR="00861B29" w:rsidRPr="00E826BC">
        <w:rPr>
          <w:rFonts w:asciiTheme="minorHAnsi" w:hAnsiTheme="minorHAnsi" w:cstheme="minorHAnsi"/>
          <w:b/>
          <w:sz w:val="32"/>
          <w:szCs w:val="32"/>
        </w:rPr>
        <w:t>.</w:t>
      </w:r>
    </w:p>
    <w:p w14:paraId="262C850A" w14:textId="77777777" w:rsidR="00861B29" w:rsidRDefault="00861B29" w:rsidP="00861B29">
      <w:pPr>
        <w:pStyle w:val="NormalWeb"/>
        <w:spacing w:before="0" w:beforeAutospacing="0" w:after="0" w:afterAutospacing="0"/>
      </w:pPr>
    </w:p>
    <w:p w14:paraId="3499CA29" w14:textId="7104EF90" w:rsidR="00F5207F" w:rsidRDefault="001C568B" w:rsidP="00F5207F">
      <w:pPr>
        <w:pStyle w:val="NormalWeb"/>
        <w:spacing w:before="0" w:beforeAutospacing="0" w:after="0" w:afterAutospacing="0"/>
        <w:ind w:left="360"/>
      </w:pPr>
      <w:r>
        <w:t xml:space="preserve">Se propone que para efectos de estar enterados sobre lo que está sucediendo, que todos los docentes sean incluidos en los wikis de cada grado. </w:t>
      </w:r>
    </w:p>
    <w:p w14:paraId="65675096" w14:textId="77777777" w:rsidR="001C568B" w:rsidRPr="00F5207F" w:rsidRDefault="001C568B" w:rsidP="00F5207F">
      <w:pPr>
        <w:pStyle w:val="NormalWeb"/>
        <w:spacing w:before="0" w:beforeAutospacing="0" w:after="0" w:afterAutospacing="0"/>
        <w:ind w:left="360"/>
      </w:pPr>
    </w:p>
    <w:p w14:paraId="228271A3" w14:textId="3227993B" w:rsidR="00F5207F" w:rsidRPr="00E826BC" w:rsidRDefault="001C568B" w:rsidP="00746BB1">
      <w:pPr>
        <w:pStyle w:val="NormalWeb"/>
        <w:numPr>
          <w:ilvl w:val="0"/>
          <w:numId w:val="2"/>
        </w:numPr>
        <w:spacing w:before="0" w:beforeAutospacing="0" w:after="0" w:afterAutospacing="0"/>
        <w:rPr>
          <w:rFonts w:asciiTheme="minorHAnsi" w:hAnsiTheme="minorHAnsi" w:cstheme="minorHAnsi"/>
          <w:sz w:val="32"/>
          <w:szCs w:val="32"/>
        </w:rPr>
      </w:pPr>
      <w:r w:rsidRPr="00E826BC">
        <w:rPr>
          <w:rFonts w:asciiTheme="minorHAnsi" w:hAnsiTheme="minorHAnsi" w:cstheme="minorHAnsi"/>
          <w:b/>
          <w:color w:val="76923C" w:themeColor="accent3" w:themeShade="BF"/>
          <w:sz w:val="32"/>
          <w:szCs w:val="32"/>
        </w:rPr>
        <w:t>FERIA ESCUDOS DEL ALMA</w:t>
      </w:r>
    </w:p>
    <w:p w14:paraId="4C3830EA" w14:textId="77777777" w:rsidR="00F5207F" w:rsidRDefault="00F5207F" w:rsidP="00F5207F">
      <w:pPr>
        <w:pStyle w:val="ListParagraph"/>
      </w:pPr>
    </w:p>
    <w:p w14:paraId="0AED49E3" w14:textId="349E70AC" w:rsidR="00F5207F" w:rsidRPr="00F5207F" w:rsidRDefault="00E85D29" w:rsidP="00F5207F">
      <w:pPr>
        <w:pStyle w:val="NormalWeb"/>
        <w:spacing w:before="0" w:beforeAutospacing="0" w:after="0" w:afterAutospacing="0"/>
        <w:ind w:left="360"/>
      </w:pPr>
      <w:r>
        <w:t>29 de Abril será la Feria</w:t>
      </w:r>
      <w:r w:rsidR="00F5207F">
        <w:t xml:space="preserve"> de Escudos del Alma en el Centro de Eventos </w:t>
      </w:r>
      <w:r>
        <w:t xml:space="preserve">Valle </w:t>
      </w:r>
      <w:r w:rsidR="00F5207F">
        <w:t>del Pacífico</w:t>
      </w:r>
      <w:r>
        <w:t>, de 8:00am a 7:00pm</w:t>
      </w:r>
      <w:r w:rsidR="00F5207F">
        <w:t xml:space="preserve">. Este año el colegio llevará un stand sobre Prácticas Restaurativas, en el que todo el día se hablará </w:t>
      </w:r>
      <w:r>
        <w:t xml:space="preserve">sobre </w:t>
      </w:r>
      <w:r w:rsidR="00F5207F">
        <w:t>lo que se hace</w:t>
      </w:r>
      <w:r>
        <w:t>mos, de manera rotativa</w:t>
      </w:r>
      <w:r w:rsidR="00F5207F">
        <w:t>. Se propone entonces que no sean las sicólogas las que lo presenten sino profesores y estudiantes, que son los que lo vivencian directamente. Se propone que los profesores representantes de la sección de Early Childhood sean: Ange</w:t>
      </w:r>
      <w:r>
        <w:t>la María Correa, Adriana Yepes.</w:t>
      </w:r>
    </w:p>
    <w:p w14:paraId="4E6F5525" w14:textId="77777777" w:rsidR="00F5207F" w:rsidRDefault="00F5207F" w:rsidP="00F5207F">
      <w:pPr>
        <w:pStyle w:val="NormalWeb"/>
        <w:spacing w:before="0" w:beforeAutospacing="0" w:after="0" w:afterAutospacing="0"/>
        <w:ind w:left="360"/>
        <w:rPr>
          <w:b/>
        </w:rPr>
      </w:pPr>
    </w:p>
    <w:p w14:paraId="2A079DCE" w14:textId="1DB864BF" w:rsidR="00E85D29" w:rsidRPr="00E826BC" w:rsidRDefault="001C568B" w:rsidP="00E85D29">
      <w:pPr>
        <w:pStyle w:val="xmsonormal"/>
        <w:numPr>
          <w:ilvl w:val="0"/>
          <w:numId w:val="2"/>
        </w:numPr>
        <w:rPr>
          <w:rFonts w:asciiTheme="minorHAnsi" w:hAnsiTheme="minorHAnsi" w:cstheme="minorHAnsi"/>
          <w:b/>
          <w:color w:val="76923C" w:themeColor="accent3" w:themeShade="BF"/>
          <w:sz w:val="32"/>
          <w:szCs w:val="32"/>
        </w:rPr>
      </w:pPr>
      <w:r w:rsidRPr="00E826BC">
        <w:rPr>
          <w:rFonts w:asciiTheme="minorHAnsi" w:hAnsiTheme="minorHAnsi" w:cstheme="minorHAnsi"/>
          <w:b/>
          <w:color w:val="76923C" w:themeColor="accent3" w:themeShade="BF"/>
          <w:sz w:val="32"/>
          <w:szCs w:val="32"/>
        </w:rPr>
        <w:t>CRONOGRAMA SPM PARA EL TERCER PERIODO </w:t>
      </w:r>
    </w:p>
    <w:p w14:paraId="3D5555A5" w14:textId="72DB5563" w:rsidR="00E85D29" w:rsidRDefault="00E85D29" w:rsidP="00E85D29">
      <w:pPr>
        <w:pStyle w:val="xmsonormal"/>
        <w:ind w:left="360"/>
      </w:pPr>
      <w:r>
        <w:t xml:space="preserve">Se programaron para iniciar la semana siguiente a la entrada después de Semana Santa, es decir del </w:t>
      </w:r>
      <w:r w:rsidR="00A41677">
        <w:t xml:space="preserve">13 al 17 de Abril, semana 30 y los Team Teaching serán en la semana 39: </w:t>
      </w:r>
      <w:r w:rsidR="00A41677">
        <w:lastRenderedPageBreak/>
        <w:t>16, 18 y 19 de Junio y el 22 será la Comisión de Evaluación. El Team Teaching del 19 será en la mañana.</w:t>
      </w:r>
    </w:p>
    <w:p w14:paraId="3CF39AFE" w14:textId="5753798C" w:rsidR="00A41677" w:rsidRPr="00E826BC" w:rsidRDefault="001C568B" w:rsidP="00A41677">
      <w:pPr>
        <w:pStyle w:val="xmsonormal"/>
        <w:numPr>
          <w:ilvl w:val="0"/>
          <w:numId w:val="2"/>
        </w:numPr>
        <w:rPr>
          <w:rFonts w:asciiTheme="minorHAnsi" w:hAnsiTheme="minorHAnsi" w:cstheme="minorHAnsi"/>
          <w:b/>
          <w:color w:val="76923C" w:themeColor="accent3" w:themeShade="BF"/>
          <w:sz w:val="32"/>
          <w:szCs w:val="32"/>
        </w:rPr>
      </w:pPr>
      <w:r w:rsidRPr="00E826BC">
        <w:rPr>
          <w:rFonts w:asciiTheme="minorHAnsi" w:hAnsiTheme="minorHAnsi" w:cstheme="minorHAnsi"/>
          <w:b/>
          <w:color w:val="76923C" w:themeColor="accent3" w:themeShade="BF"/>
          <w:sz w:val="32"/>
          <w:szCs w:val="32"/>
        </w:rPr>
        <w:t>FERIA DEL LIBRO</w:t>
      </w:r>
    </w:p>
    <w:p w14:paraId="25D4AF9D" w14:textId="799525D2" w:rsidR="00A41677" w:rsidRDefault="00A75ED6" w:rsidP="00A41677">
      <w:pPr>
        <w:pStyle w:val="xmsonormal"/>
        <w:ind w:left="360"/>
      </w:pPr>
      <w:r>
        <w:t>Se cambió la fecha para la realización de la feria del libro y se pasó para la semana en que se celebra el Día del Idioma, es decir del 20 al 24 de abril. Las editoriales ya están informadas y están de acuerdo.</w:t>
      </w:r>
    </w:p>
    <w:p w14:paraId="58EDE0A6" w14:textId="0B4D743F" w:rsidR="00A75ED6" w:rsidRPr="00E826BC" w:rsidRDefault="001C568B" w:rsidP="00A75ED6">
      <w:pPr>
        <w:pStyle w:val="xmsonormal"/>
        <w:numPr>
          <w:ilvl w:val="0"/>
          <w:numId w:val="2"/>
        </w:numPr>
        <w:rPr>
          <w:rFonts w:asciiTheme="minorHAnsi" w:hAnsiTheme="minorHAnsi" w:cstheme="minorHAnsi"/>
          <w:b/>
          <w:color w:val="76923C" w:themeColor="accent3" w:themeShade="BF"/>
          <w:sz w:val="32"/>
          <w:szCs w:val="32"/>
        </w:rPr>
      </w:pPr>
      <w:r w:rsidRPr="00E826BC">
        <w:rPr>
          <w:rFonts w:asciiTheme="minorHAnsi" w:hAnsiTheme="minorHAnsi" w:cstheme="minorHAnsi"/>
          <w:b/>
          <w:color w:val="76923C" w:themeColor="accent3" w:themeShade="BF"/>
          <w:sz w:val="32"/>
          <w:szCs w:val="32"/>
        </w:rPr>
        <w:t>SIMULACROS DE EVACUACIÓN</w:t>
      </w:r>
    </w:p>
    <w:p w14:paraId="69D8D9C1" w14:textId="04B154B6" w:rsidR="00A75ED6" w:rsidRDefault="00A75ED6" w:rsidP="00A75ED6">
      <w:pPr>
        <w:pStyle w:val="xmsonormal"/>
        <w:ind w:left="360"/>
      </w:pPr>
      <w:r>
        <w:t>Se plantea la necesidad de hacer un simulacro para los temblores. Se propone buscar las normas más actualizadas al respecto y empezar a prepararnos</w:t>
      </w:r>
      <w:r w:rsidR="00CE54C8">
        <w:t xml:space="preserve">. </w:t>
      </w:r>
    </w:p>
    <w:p w14:paraId="4B6AC864" w14:textId="58C6BC90" w:rsidR="00CE54C8" w:rsidRDefault="00CE54C8" w:rsidP="00A75ED6">
      <w:pPr>
        <w:pStyle w:val="xmsonormal"/>
        <w:ind w:left="360"/>
      </w:pPr>
      <w:r>
        <w:t>Rodrigo Zamorano</w:t>
      </w:r>
    </w:p>
    <w:p w14:paraId="5A967300" w14:textId="43B59C3A" w:rsidR="00CE54C8" w:rsidRDefault="00CE54C8" w:rsidP="00A75ED6">
      <w:pPr>
        <w:pStyle w:val="xmsonormal"/>
        <w:ind w:left="360"/>
      </w:pPr>
      <w:r>
        <w:t>Salamandra</w:t>
      </w:r>
    </w:p>
    <w:p w14:paraId="5B3CB9ED" w14:textId="784B736D" w:rsidR="00CE54C8" w:rsidRDefault="00CE54C8" w:rsidP="00A75ED6">
      <w:pPr>
        <w:pStyle w:val="xmsonormal"/>
        <w:ind w:left="360"/>
      </w:pPr>
      <w:r>
        <w:t>Nelson Guzman</w:t>
      </w:r>
    </w:p>
    <w:p w14:paraId="480B65C1" w14:textId="4E82BF74" w:rsidR="00CE54C8" w:rsidRDefault="00CE54C8" w:rsidP="00A75ED6">
      <w:pPr>
        <w:pStyle w:val="xmsonormal"/>
        <w:ind w:left="360"/>
      </w:pPr>
      <w:r>
        <w:t>Cruz Roja</w:t>
      </w:r>
    </w:p>
    <w:p w14:paraId="20D9BAFE" w14:textId="37F7AB6C" w:rsidR="00CE54C8" w:rsidRPr="00E826BC" w:rsidRDefault="00A46867" w:rsidP="00CE54C8">
      <w:pPr>
        <w:pStyle w:val="xmsonormal"/>
        <w:numPr>
          <w:ilvl w:val="0"/>
          <w:numId w:val="2"/>
        </w:numPr>
        <w:rPr>
          <w:rFonts w:asciiTheme="minorHAnsi" w:hAnsiTheme="minorHAnsi" w:cstheme="minorHAnsi"/>
          <w:b/>
          <w:color w:val="76923C" w:themeColor="accent3" w:themeShade="BF"/>
          <w:sz w:val="32"/>
          <w:szCs w:val="32"/>
        </w:rPr>
      </w:pPr>
      <w:r w:rsidRPr="00E826BC">
        <w:rPr>
          <w:rFonts w:asciiTheme="minorHAnsi" w:hAnsiTheme="minorHAnsi" w:cstheme="minorHAnsi"/>
          <w:b/>
          <w:color w:val="76923C" w:themeColor="accent3" w:themeShade="BF"/>
          <w:sz w:val="32"/>
          <w:szCs w:val="32"/>
        </w:rPr>
        <w:t>REFUERZO</w:t>
      </w:r>
    </w:p>
    <w:p w14:paraId="25FC586B" w14:textId="0A324285" w:rsidR="00CE54C8" w:rsidRDefault="00CE54C8" w:rsidP="00CE54C8">
      <w:pPr>
        <w:pStyle w:val="xmsonormal"/>
        <w:ind w:left="360"/>
      </w:pPr>
      <w:r>
        <w:t>El último día de refuerzo será el próximo jueves 26 de marzo.</w:t>
      </w:r>
    </w:p>
    <w:p w14:paraId="3378277A" w14:textId="271FD1FE" w:rsidR="00A46867" w:rsidRDefault="00A46867" w:rsidP="00CE54C8">
      <w:pPr>
        <w:pStyle w:val="xmsonormal"/>
        <w:ind w:left="360"/>
      </w:pPr>
      <w:r>
        <w:t>Se retomará el refuerzo en la semana 30. Los profesores deberán enviar la nota correspondiente a los padres de los niños de refuerzo.</w:t>
      </w:r>
    </w:p>
    <w:p w14:paraId="279A323D" w14:textId="2DA2FB95" w:rsidR="00CE54C8" w:rsidRPr="00E826BC" w:rsidRDefault="00A46867" w:rsidP="00CE54C8">
      <w:pPr>
        <w:pStyle w:val="xmsonormal"/>
        <w:numPr>
          <w:ilvl w:val="0"/>
          <w:numId w:val="2"/>
        </w:numPr>
        <w:rPr>
          <w:rFonts w:asciiTheme="minorHAnsi" w:hAnsiTheme="minorHAnsi" w:cstheme="minorHAnsi"/>
          <w:b/>
          <w:color w:val="76923C" w:themeColor="accent3" w:themeShade="BF"/>
          <w:sz w:val="32"/>
          <w:szCs w:val="32"/>
        </w:rPr>
      </w:pPr>
      <w:r w:rsidRPr="00E826BC">
        <w:rPr>
          <w:rFonts w:asciiTheme="minorHAnsi" w:hAnsiTheme="minorHAnsi" w:cstheme="minorHAnsi"/>
          <w:b/>
          <w:color w:val="76923C" w:themeColor="accent3" w:themeShade="BF"/>
          <w:sz w:val="32"/>
          <w:szCs w:val="32"/>
        </w:rPr>
        <w:t>LISTA DE ÚTILES</w:t>
      </w:r>
    </w:p>
    <w:p w14:paraId="3059C962" w14:textId="49483353" w:rsidR="00E85D29" w:rsidRDefault="00CE54C8" w:rsidP="00CE54C8">
      <w:pPr>
        <w:pStyle w:val="xmsonormal"/>
        <w:ind w:left="360"/>
      </w:pPr>
      <w:r>
        <w:t>Cuando se haga la revisión de la lista de útiles por grado, por favor incluir material reciclable con cantidades específicas. Es necesario indagar sobre lo que significa un Atelier para que de esta forma podamos saber que tipo de material necesitamos.</w:t>
      </w:r>
    </w:p>
    <w:p w14:paraId="71E5D9AE" w14:textId="77777777" w:rsidR="00CE54C8" w:rsidRPr="00CE54C8" w:rsidRDefault="00CE54C8" w:rsidP="00CE54C8">
      <w:pPr>
        <w:pStyle w:val="xmsonormal"/>
        <w:ind w:left="360"/>
      </w:pPr>
    </w:p>
    <w:p w14:paraId="19DCE2F2" w14:textId="004E9DA1" w:rsidR="00CE54C8" w:rsidRPr="00E826BC" w:rsidRDefault="00C70403" w:rsidP="00A41677">
      <w:pPr>
        <w:pStyle w:val="NormalWeb"/>
        <w:numPr>
          <w:ilvl w:val="0"/>
          <w:numId w:val="2"/>
        </w:numPr>
        <w:spacing w:before="0" w:beforeAutospacing="0" w:after="0" w:afterAutospacing="0"/>
        <w:rPr>
          <w:rFonts w:asciiTheme="minorHAnsi" w:hAnsiTheme="minorHAnsi" w:cstheme="minorHAnsi"/>
          <w:b/>
          <w:color w:val="76923C" w:themeColor="accent3" w:themeShade="BF"/>
          <w:sz w:val="32"/>
          <w:szCs w:val="32"/>
        </w:rPr>
      </w:pPr>
      <w:r w:rsidRPr="00E826BC">
        <w:rPr>
          <w:rFonts w:asciiTheme="minorHAnsi" w:hAnsiTheme="minorHAnsi" w:cstheme="minorHAnsi"/>
          <w:b/>
          <w:color w:val="76923C" w:themeColor="accent3" w:themeShade="BF"/>
          <w:sz w:val="32"/>
          <w:szCs w:val="32"/>
        </w:rPr>
        <w:t>INSPECCIÓN PEDICULOSIS EARLY CHILDHOOD</w:t>
      </w:r>
    </w:p>
    <w:p w14:paraId="5929B0AC" w14:textId="37C0255D" w:rsidR="00490163" w:rsidRDefault="00490163" w:rsidP="00490163">
      <w:pPr>
        <w:pStyle w:val="NormalWeb"/>
        <w:spacing w:before="0" w:beforeAutospacing="0" w:after="0" w:afterAutospacing="0"/>
        <w:ind w:left="426"/>
      </w:pPr>
      <w:r>
        <w:t>Durante la semana 29, del 7 al 10 de Abril. Habrá revisión de piojos para los niños de la sección.</w:t>
      </w:r>
    </w:p>
    <w:p w14:paraId="66CF3F66" w14:textId="77777777" w:rsidR="00490163" w:rsidRDefault="00490163" w:rsidP="00490163">
      <w:pPr>
        <w:pStyle w:val="NormalWeb"/>
        <w:spacing w:before="0" w:beforeAutospacing="0" w:after="0" w:afterAutospacing="0"/>
        <w:ind w:left="426"/>
      </w:pPr>
    </w:p>
    <w:p w14:paraId="61663D8B" w14:textId="55ADA866" w:rsidR="00490163" w:rsidRDefault="00490163" w:rsidP="00490163">
      <w:pPr>
        <w:pStyle w:val="NormalWeb"/>
        <w:spacing w:before="0" w:beforeAutospacing="0" w:after="0" w:afterAutospacing="0"/>
      </w:pPr>
      <w:r>
        <w:t>Viernes 10 de Abril Grado kínder 9:30 -11:00</w:t>
      </w:r>
    </w:p>
    <w:p w14:paraId="558785D2" w14:textId="3B082571" w:rsidR="00490163" w:rsidRDefault="00490163" w:rsidP="00490163">
      <w:pPr>
        <w:pStyle w:val="NormalWeb"/>
        <w:numPr>
          <w:ilvl w:val="0"/>
          <w:numId w:val="6"/>
        </w:numPr>
        <w:spacing w:before="0" w:beforeAutospacing="0" w:after="0" w:afterAutospacing="0"/>
      </w:pPr>
      <w:r>
        <w:t xml:space="preserve">9.30 – 9:50 </w:t>
      </w:r>
      <w:r w:rsidR="00861B29">
        <w:t xml:space="preserve">    </w:t>
      </w:r>
      <w:r>
        <w:t>Kinder A</w:t>
      </w:r>
    </w:p>
    <w:p w14:paraId="0612FA2C" w14:textId="4A65B61C" w:rsidR="00490163" w:rsidRDefault="00490163" w:rsidP="00490163">
      <w:pPr>
        <w:pStyle w:val="NormalWeb"/>
        <w:numPr>
          <w:ilvl w:val="0"/>
          <w:numId w:val="6"/>
        </w:numPr>
        <w:spacing w:before="0" w:beforeAutospacing="0" w:after="0" w:afterAutospacing="0"/>
      </w:pPr>
      <w:r>
        <w:t xml:space="preserve">9:50 _10:10 </w:t>
      </w:r>
      <w:r w:rsidR="00861B29">
        <w:t xml:space="preserve">   </w:t>
      </w:r>
      <w:r>
        <w:t>Kinder B</w:t>
      </w:r>
    </w:p>
    <w:p w14:paraId="21141E5D" w14:textId="5A00CAA0" w:rsidR="00490163" w:rsidRDefault="00490163" w:rsidP="00490163">
      <w:pPr>
        <w:pStyle w:val="NormalWeb"/>
        <w:numPr>
          <w:ilvl w:val="0"/>
          <w:numId w:val="6"/>
        </w:numPr>
        <w:spacing w:before="0" w:beforeAutospacing="0" w:after="0" w:afterAutospacing="0"/>
      </w:pPr>
      <w:r>
        <w:lastRenderedPageBreak/>
        <w:t>10:10 – 10:30 Kinder C</w:t>
      </w:r>
    </w:p>
    <w:p w14:paraId="239D0620" w14:textId="2D996147" w:rsidR="00490163" w:rsidRDefault="00490163" w:rsidP="00490163">
      <w:pPr>
        <w:pStyle w:val="NormalWeb"/>
        <w:numPr>
          <w:ilvl w:val="0"/>
          <w:numId w:val="6"/>
        </w:numPr>
        <w:spacing w:before="0" w:beforeAutospacing="0" w:after="0" w:afterAutospacing="0"/>
      </w:pPr>
      <w:r>
        <w:t>10:30 – 10:50 Kinder D</w:t>
      </w:r>
    </w:p>
    <w:p w14:paraId="4E6CE045" w14:textId="77777777" w:rsidR="00490163" w:rsidRDefault="00490163" w:rsidP="002562BA">
      <w:pPr>
        <w:pStyle w:val="NormalWeb"/>
        <w:spacing w:before="0" w:beforeAutospacing="0" w:after="0" w:afterAutospacing="0"/>
        <w:ind w:left="1146"/>
      </w:pPr>
    </w:p>
    <w:p w14:paraId="28DC7C4D" w14:textId="4965676A" w:rsidR="00490163" w:rsidRDefault="00490163" w:rsidP="00490163">
      <w:pPr>
        <w:pStyle w:val="NormalWeb"/>
        <w:spacing w:before="0" w:beforeAutospacing="0" w:after="0" w:afterAutospacing="0"/>
      </w:pPr>
      <w:r>
        <w:t>Miércoles 8 de Abril First Grade</w:t>
      </w:r>
    </w:p>
    <w:p w14:paraId="2A144A9C" w14:textId="5845203F" w:rsidR="00490163" w:rsidRDefault="00490163" w:rsidP="00490163">
      <w:pPr>
        <w:pStyle w:val="NormalWeb"/>
        <w:numPr>
          <w:ilvl w:val="0"/>
          <w:numId w:val="7"/>
        </w:numPr>
        <w:spacing w:before="0" w:beforeAutospacing="0" w:after="0" w:afterAutospacing="0"/>
      </w:pPr>
      <w:r>
        <w:t>7:30 – 7:50   First A</w:t>
      </w:r>
    </w:p>
    <w:p w14:paraId="0C96D004" w14:textId="77777777" w:rsidR="00490163" w:rsidRDefault="00490163" w:rsidP="00490163">
      <w:pPr>
        <w:pStyle w:val="NormalWeb"/>
        <w:numPr>
          <w:ilvl w:val="0"/>
          <w:numId w:val="7"/>
        </w:numPr>
        <w:spacing w:before="0" w:beforeAutospacing="0" w:after="0" w:afterAutospacing="0"/>
      </w:pPr>
      <w:r>
        <w:t>7:50 – 8:20   First C</w:t>
      </w:r>
    </w:p>
    <w:p w14:paraId="694B7836" w14:textId="77777777" w:rsidR="00490163" w:rsidRDefault="00490163" w:rsidP="00490163">
      <w:pPr>
        <w:pStyle w:val="NormalWeb"/>
        <w:numPr>
          <w:ilvl w:val="0"/>
          <w:numId w:val="7"/>
        </w:numPr>
        <w:spacing w:before="0" w:beforeAutospacing="0" w:after="0" w:afterAutospacing="0"/>
      </w:pPr>
      <w:r>
        <w:t>8:20 – 8.40   First D</w:t>
      </w:r>
    </w:p>
    <w:p w14:paraId="02222368" w14:textId="2B3FECD1" w:rsidR="00490163" w:rsidRDefault="00490163" w:rsidP="00490163">
      <w:pPr>
        <w:pStyle w:val="NormalWeb"/>
        <w:numPr>
          <w:ilvl w:val="0"/>
          <w:numId w:val="7"/>
        </w:numPr>
        <w:spacing w:before="0" w:beforeAutospacing="0" w:after="0" w:afterAutospacing="0"/>
      </w:pPr>
      <w:r>
        <w:t xml:space="preserve">8:40 – 9:00   First B </w:t>
      </w:r>
    </w:p>
    <w:p w14:paraId="4927C2AE" w14:textId="77777777" w:rsidR="002562BA" w:rsidRDefault="002562BA" w:rsidP="002562BA">
      <w:pPr>
        <w:pStyle w:val="NormalWeb"/>
        <w:spacing w:before="0" w:beforeAutospacing="0" w:after="0" w:afterAutospacing="0"/>
      </w:pPr>
    </w:p>
    <w:p w14:paraId="15647118" w14:textId="1E4C7C6F" w:rsidR="002562BA" w:rsidRDefault="002562BA" w:rsidP="002562BA">
      <w:pPr>
        <w:pStyle w:val="NormalWeb"/>
        <w:spacing w:before="0" w:beforeAutospacing="0" w:after="0" w:afterAutospacing="0"/>
      </w:pPr>
      <w:r>
        <w:t>Viernes 10 de Abril Nursery B 11:45</w:t>
      </w:r>
    </w:p>
    <w:p w14:paraId="774E6206" w14:textId="2459ED94" w:rsidR="002562BA" w:rsidRDefault="002562BA" w:rsidP="002562BA">
      <w:pPr>
        <w:pStyle w:val="NormalWeb"/>
        <w:spacing w:before="0" w:beforeAutospacing="0" w:after="0" w:afterAutospacing="0"/>
      </w:pPr>
      <w:r>
        <w:t>Miércoles 8 de Abril Nursery A 9:30</w:t>
      </w:r>
    </w:p>
    <w:p w14:paraId="28FC1D16" w14:textId="77777777" w:rsidR="002562BA" w:rsidRDefault="002562BA" w:rsidP="002562BA">
      <w:pPr>
        <w:pStyle w:val="NormalWeb"/>
        <w:spacing w:before="0" w:beforeAutospacing="0" w:after="0" w:afterAutospacing="0"/>
      </w:pPr>
    </w:p>
    <w:p w14:paraId="6AF4920E" w14:textId="25B32C71" w:rsidR="002562BA" w:rsidRDefault="00874C54" w:rsidP="002562BA">
      <w:pPr>
        <w:pStyle w:val="NormalWeb"/>
        <w:spacing w:before="0" w:beforeAutospacing="0" w:after="0" w:afterAutospacing="0"/>
      </w:pPr>
      <w:r>
        <w:t xml:space="preserve">Jueves 9 de Abril Grado Prekinder </w:t>
      </w:r>
    </w:p>
    <w:p w14:paraId="77AFE386" w14:textId="1E452AAB" w:rsidR="00874C54" w:rsidRDefault="00874C54" w:rsidP="00874C54">
      <w:pPr>
        <w:pStyle w:val="NormalWeb"/>
        <w:numPr>
          <w:ilvl w:val="0"/>
          <w:numId w:val="7"/>
        </w:numPr>
        <w:spacing w:before="0" w:beforeAutospacing="0" w:after="0" w:afterAutospacing="0"/>
      </w:pPr>
      <w:r>
        <w:t xml:space="preserve">7:30 – 7:50  </w:t>
      </w:r>
      <w:r>
        <w:t xml:space="preserve"> Prekinder</w:t>
      </w:r>
      <w:r>
        <w:t xml:space="preserve"> A</w:t>
      </w:r>
    </w:p>
    <w:p w14:paraId="31B89613" w14:textId="2BBE065B" w:rsidR="00874C54" w:rsidRDefault="00874C54" w:rsidP="00874C54">
      <w:pPr>
        <w:pStyle w:val="NormalWeb"/>
        <w:numPr>
          <w:ilvl w:val="0"/>
          <w:numId w:val="7"/>
        </w:numPr>
        <w:spacing w:before="0" w:beforeAutospacing="0" w:after="0" w:afterAutospacing="0"/>
      </w:pPr>
      <w:r>
        <w:t>7:50 – 8:</w:t>
      </w:r>
      <w:r>
        <w:t>20   Prekinder B</w:t>
      </w:r>
    </w:p>
    <w:p w14:paraId="11621D43" w14:textId="050FC3CA" w:rsidR="00874C54" w:rsidRDefault="00874C54" w:rsidP="00874C54">
      <w:pPr>
        <w:pStyle w:val="NormalWeb"/>
        <w:numPr>
          <w:ilvl w:val="0"/>
          <w:numId w:val="7"/>
        </w:numPr>
        <w:spacing w:before="0" w:beforeAutospacing="0" w:after="0" w:afterAutospacing="0"/>
      </w:pPr>
      <w:r>
        <w:t>9:30</w:t>
      </w:r>
      <w:r>
        <w:t xml:space="preserve"> –</w:t>
      </w:r>
      <w:r>
        <w:t xml:space="preserve"> 9</w:t>
      </w:r>
      <w:r>
        <w:t>.</w:t>
      </w:r>
      <w:r>
        <w:t>50   Prekinder C</w:t>
      </w:r>
    </w:p>
    <w:p w14:paraId="7C2CDCB2" w14:textId="77777777" w:rsidR="00490163" w:rsidRDefault="00490163" w:rsidP="00490163">
      <w:pPr>
        <w:pStyle w:val="NormalWeb"/>
        <w:spacing w:before="0" w:beforeAutospacing="0" w:after="0" w:afterAutospacing="0"/>
      </w:pPr>
    </w:p>
    <w:p w14:paraId="1026410F" w14:textId="6879E8AF" w:rsidR="00E826BC" w:rsidRPr="00E826BC" w:rsidRDefault="00E826BC" w:rsidP="00E826BC">
      <w:pPr>
        <w:pStyle w:val="NormalWeb"/>
        <w:numPr>
          <w:ilvl w:val="0"/>
          <w:numId w:val="2"/>
        </w:numPr>
        <w:spacing w:before="0" w:beforeAutospacing="0" w:after="0" w:afterAutospacing="0"/>
        <w:rPr>
          <w:rFonts w:asciiTheme="minorHAnsi" w:hAnsiTheme="minorHAnsi" w:cstheme="minorHAnsi"/>
          <w:b/>
          <w:color w:val="76923C" w:themeColor="accent3" w:themeShade="BF"/>
          <w:sz w:val="32"/>
          <w:szCs w:val="32"/>
        </w:rPr>
      </w:pPr>
      <w:r>
        <w:rPr>
          <w:rFonts w:asciiTheme="minorHAnsi" w:hAnsiTheme="minorHAnsi" w:cstheme="minorHAnsi"/>
          <w:b/>
          <w:color w:val="76923C" w:themeColor="accent3" w:themeShade="BF"/>
          <w:sz w:val="32"/>
          <w:szCs w:val="32"/>
        </w:rPr>
        <w:t>INVERSIÓN DE CAPITAL</w:t>
      </w:r>
    </w:p>
    <w:p w14:paraId="570A5E1D" w14:textId="3CB182B2" w:rsidR="00C70403" w:rsidRDefault="00C70403" w:rsidP="00490163">
      <w:pPr>
        <w:pStyle w:val="NormalWeb"/>
        <w:spacing w:before="0" w:beforeAutospacing="0" w:after="0" w:afterAutospacing="0"/>
      </w:pPr>
    </w:p>
    <w:p w14:paraId="097E4530" w14:textId="29B7FA93" w:rsidR="00C70403" w:rsidRDefault="00C70403" w:rsidP="00490163">
      <w:pPr>
        <w:pStyle w:val="NormalWeb"/>
        <w:spacing w:before="0" w:beforeAutospacing="0" w:after="0" w:afterAutospacing="0"/>
      </w:pPr>
      <w:r>
        <w:t xml:space="preserve">Se decidió en la reunión de coordinación que hasta que no se tenga claro el inventario de libros que hay en la biblioteca, </w:t>
      </w:r>
      <w:r w:rsidR="00B6021F">
        <w:t xml:space="preserve">que lo está haciendo Lina María; </w:t>
      </w:r>
      <w:r>
        <w:t xml:space="preserve">por este año no se pedirán libros, y el rubro destinado para esto será utilizado en material didáctico. El grado Kinder tiene un rubro adicional, debido a que un pedido hecho en años anteriores no les fue comprado </w:t>
      </w:r>
      <w:r w:rsidR="00B6021F">
        <w:t xml:space="preserve">por no encontrarse el material en el mercado, mientras que los pedidos hechos por Prekinder y Primero si les fue adquirido. Es por esto que este grado puede destinar parte de ese dinero en comprar libros. </w:t>
      </w:r>
    </w:p>
    <w:p w14:paraId="5BDD87C0" w14:textId="77777777" w:rsidR="00350E33" w:rsidRDefault="00350E33" w:rsidP="00490163">
      <w:pPr>
        <w:pStyle w:val="NormalWeb"/>
        <w:spacing w:before="0" w:beforeAutospacing="0" w:after="0" w:afterAutospacing="0"/>
      </w:pPr>
    </w:p>
    <w:p w14:paraId="1214A05D" w14:textId="2EA7C487" w:rsidR="00B6021F" w:rsidRDefault="00B6021F" w:rsidP="00490163">
      <w:pPr>
        <w:pStyle w:val="NormalWeb"/>
        <w:spacing w:before="0" w:beforeAutospacing="0" w:after="0" w:afterAutospacing="0"/>
      </w:pPr>
      <w:r>
        <w:t>En el pedido de inversión de capital de e</w:t>
      </w:r>
      <w:r w:rsidR="00350E33">
        <w:t>ste año, solo los</w:t>
      </w:r>
      <w:r>
        <w:t xml:space="preserve"> grado</w:t>
      </w:r>
      <w:r w:rsidR="00350E33">
        <w:t>s</w:t>
      </w:r>
      <w:r>
        <w:t xml:space="preserve"> Prekinder</w:t>
      </w:r>
      <w:r w:rsidR="00350E33">
        <w:t xml:space="preserve"> y Nursery</w:t>
      </w:r>
      <w:r>
        <w:t xml:space="preserve"> podrá</w:t>
      </w:r>
      <w:r w:rsidR="00350E33">
        <w:t>n</w:t>
      </w:r>
      <w:r>
        <w:t xml:space="preserve"> hacer pedido de libros para complementar los Listening Centres que compraron.</w:t>
      </w:r>
    </w:p>
    <w:p w14:paraId="48D6D70D" w14:textId="77777777" w:rsidR="00874C54" w:rsidRDefault="00874C54" w:rsidP="00490163">
      <w:pPr>
        <w:pStyle w:val="NormalWeb"/>
        <w:spacing w:before="0" w:beforeAutospacing="0" w:after="0" w:afterAutospacing="0"/>
      </w:pPr>
    </w:p>
    <w:p w14:paraId="29715F20" w14:textId="77777777" w:rsidR="00281D90" w:rsidRDefault="00874C54" w:rsidP="00281D90">
      <w:pPr>
        <w:pStyle w:val="NormalWeb"/>
        <w:spacing w:before="0" w:beforeAutospacing="0" w:after="0" w:afterAutospacing="0"/>
      </w:pPr>
      <w:r w:rsidRPr="00874C54">
        <w:rPr>
          <w:b/>
        </w:rPr>
        <w:t>CARGOS NUEVOS:</w:t>
      </w:r>
      <w:r w:rsidR="00281D90" w:rsidRPr="00281D90">
        <w:t xml:space="preserve"> </w:t>
      </w:r>
    </w:p>
    <w:p w14:paraId="600FA015" w14:textId="7D5B088B" w:rsidR="00281D90" w:rsidRDefault="00281D90" w:rsidP="00281D90">
      <w:pPr>
        <w:pStyle w:val="NormalWeb"/>
        <w:numPr>
          <w:ilvl w:val="0"/>
          <w:numId w:val="11"/>
        </w:numPr>
        <w:spacing w:before="0" w:beforeAutospacing="0" w:after="0" w:afterAutospacing="0"/>
      </w:pPr>
      <w:r>
        <w:t>Atelierista</w:t>
      </w:r>
    </w:p>
    <w:p w14:paraId="0FA26861" w14:textId="77777777" w:rsidR="001C568B" w:rsidRDefault="001C568B" w:rsidP="001C568B">
      <w:pPr>
        <w:pStyle w:val="NormalWeb"/>
        <w:spacing w:before="0" w:beforeAutospacing="0" w:after="0" w:afterAutospacing="0"/>
        <w:ind w:left="720"/>
      </w:pPr>
    </w:p>
    <w:p w14:paraId="633E49D8" w14:textId="67A3BD4F" w:rsidR="001C568B" w:rsidRDefault="001C568B" w:rsidP="00281D90">
      <w:pPr>
        <w:pStyle w:val="NormalWeb"/>
        <w:numPr>
          <w:ilvl w:val="0"/>
          <w:numId w:val="11"/>
        </w:numPr>
        <w:spacing w:before="0" w:beforeAutospacing="0" w:after="0" w:afterAutospacing="0"/>
      </w:pPr>
      <w:r>
        <w:t>La asesora de movimiento de tiempo completo</w:t>
      </w:r>
    </w:p>
    <w:p w14:paraId="7504F02D" w14:textId="356B0F20" w:rsidR="00874C54" w:rsidRPr="00874C54" w:rsidRDefault="00874C54" w:rsidP="00490163">
      <w:pPr>
        <w:pStyle w:val="NormalWeb"/>
        <w:spacing w:before="0" w:beforeAutospacing="0" w:after="0" w:afterAutospacing="0"/>
        <w:rPr>
          <w:b/>
        </w:rPr>
      </w:pPr>
    </w:p>
    <w:p w14:paraId="2561D668" w14:textId="2863A5FF" w:rsidR="00874C54" w:rsidRDefault="00874C54" w:rsidP="00A46867">
      <w:pPr>
        <w:pStyle w:val="NormalWeb"/>
        <w:numPr>
          <w:ilvl w:val="0"/>
          <w:numId w:val="11"/>
        </w:numPr>
        <w:spacing w:before="0" w:beforeAutospacing="0" w:after="0" w:afterAutospacing="0"/>
      </w:pPr>
      <w:r>
        <w:t>Se considera necesario que la sicóloga Viviana Escobar tenga contrato de tiempo completo debido a:</w:t>
      </w:r>
    </w:p>
    <w:p w14:paraId="31F92DE9" w14:textId="133A54B9" w:rsidR="00874C54" w:rsidRDefault="00874C54" w:rsidP="00874C54">
      <w:pPr>
        <w:pStyle w:val="NormalWeb"/>
        <w:numPr>
          <w:ilvl w:val="0"/>
          <w:numId w:val="8"/>
        </w:numPr>
        <w:spacing w:before="0" w:beforeAutospacing="0" w:after="0" w:afterAutospacing="0"/>
      </w:pPr>
      <w:r>
        <w:t>Postura frente a los padres, servicio al cliente.</w:t>
      </w:r>
    </w:p>
    <w:p w14:paraId="3FD0EE96" w14:textId="092EE158" w:rsidR="00874C54" w:rsidRDefault="00874C54" w:rsidP="00874C54">
      <w:pPr>
        <w:pStyle w:val="NormalWeb"/>
        <w:numPr>
          <w:ilvl w:val="0"/>
          <w:numId w:val="8"/>
        </w:numPr>
        <w:spacing w:before="0" w:beforeAutospacing="0" w:after="0" w:afterAutospacing="0"/>
      </w:pPr>
      <w:r>
        <w:t>Los problemas de los niños no conocen el horario de la sicóloga</w:t>
      </w:r>
    </w:p>
    <w:p w14:paraId="20702457" w14:textId="336EB503" w:rsidR="00874C54" w:rsidRDefault="00874C54" w:rsidP="00874C54">
      <w:pPr>
        <w:pStyle w:val="NormalWeb"/>
        <w:numPr>
          <w:ilvl w:val="0"/>
          <w:numId w:val="8"/>
        </w:numPr>
        <w:spacing w:before="0" w:beforeAutospacing="0" w:after="0" w:afterAutospacing="0"/>
      </w:pPr>
      <w:r>
        <w:t>El número de grados</w:t>
      </w:r>
    </w:p>
    <w:p w14:paraId="7D4DF9A2" w14:textId="3A0CCEB4" w:rsidR="00874C54" w:rsidRDefault="00874C54" w:rsidP="00874C54">
      <w:pPr>
        <w:pStyle w:val="NormalWeb"/>
        <w:numPr>
          <w:ilvl w:val="0"/>
          <w:numId w:val="8"/>
        </w:numPr>
        <w:spacing w:before="0" w:beforeAutospacing="0" w:after="0" w:afterAutospacing="0"/>
      </w:pPr>
      <w:r>
        <w:t>Asesoría permanente a profesores</w:t>
      </w:r>
    </w:p>
    <w:p w14:paraId="0F368805" w14:textId="1C7C7A01" w:rsidR="00874C54" w:rsidRDefault="00874C54" w:rsidP="00874C54">
      <w:pPr>
        <w:pStyle w:val="NormalWeb"/>
        <w:numPr>
          <w:ilvl w:val="0"/>
          <w:numId w:val="8"/>
        </w:numPr>
        <w:spacing w:before="0" w:beforeAutospacing="0" w:after="0" w:afterAutospacing="0"/>
      </w:pPr>
      <w:r>
        <w:t>El trabajo que se hace con los niños más pequeños es con padres y requieren tiempo</w:t>
      </w:r>
    </w:p>
    <w:p w14:paraId="1D929C22" w14:textId="64A11053" w:rsidR="00874C54" w:rsidRDefault="00874C54" w:rsidP="00874C54">
      <w:pPr>
        <w:pStyle w:val="NormalWeb"/>
        <w:numPr>
          <w:ilvl w:val="0"/>
          <w:numId w:val="8"/>
        </w:numPr>
        <w:spacing w:before="0" w:beforeAutospacing="0" w:after="0" w:afterAutospacing="0"/>
      </w:pPr>
      <w:r>
        <w:t>El trabajo directo y observación de los niños</w:t>
      </w:r>
      <w:r w:rsidR="00042764">
        <w:t xml:space="preserve"> en el aula</w:t>
      </w:r>
    </w:p>
    <w:p w14:paraId="212C2529" w14:textId="0F783735" w:rsidR="00874C54" w:rsidRDefault="00042764" w:rsidP="00874C54">
      <w:pPr>
        <w:pStyle w:val="NormalWeb"/>
        <w:numPr>
          <w:ilvl w:val="0"/>
          <w:numId w:val="8"/>
        </w:numPr>
        <w:spacing w:before="0" w:beforeAutospacing="0" w:after="0" w:afterAutospacing="0"/>
      </w:pPr>
      <w:r>
        <w:t>Empalme: necesidad de conocer todos los niños, puesto que cada año se mezclan los grupos</w:t>
      </w:r>
    </w:p>
    <w:p w14:paraId="074608C7" w14:textId="24CB6381" w:rsidR="00A46867" w:rsidRDefault="00A46867" w:rsidP="00874C54">
      <w:pPr>
        <w:pStyle w:val="NormalWeb"/>
        <w:numPr>
          <w:ilvl w:val="0"/>
          <w:numId w:val="8"/>
        </w:numPr>
        <w:spacing w:before="0" w:beforeAutospacing="0" w:after="0" w:afterAutospacing="0"/>
      </w:pPr>
      <w:r>
        <w:lastRenderedPageBreak/>
        <w:t>Talleres para padres</w:t>
      </w:r>
    </w:p>
    <w:p w14:paraId="11EAA786" w14:textId="77777777" w:rsidR="00042764" w:rsidRDefault="00042764" w:rsidP="00042764">
      <w:pPr>
        <w:pStyle w:val="NormalWeb"/>
        <w:spacing w:before="0" w:beforeAutospacing="0" w:after="0" w:afterAutospacing="0"/>
      </w:pPr>
    </w:p>
    <w:p w14:paraId="72298D27" w14:textId="7DE0854F" w:rsidR="00042764" w:rsidRDefault="00042764" w:rsidP="00A46867">
      <w:pPr>
        <w:pStyle w:val="NormalWeb"/>
        <w:numPr>
          <w:ilvl w:val="0"/>
          <w:numId w:val="11"/>
        </w:numPr>
        <w:spacing w:before="0" w:beforeAutospacing="0" w:after="0" w:afterAutospacing="0"/>
      </w:pPr>
      <w:r>
        <w:t>Es indispensable tener otra secretaria fija:</w:t>
      </w:r>
      <w:r w:rsidR="00A46867">
        <w:t xml:space="preserve"> Angela Pérez</w:t>
      </w:r>
    </w:p>
    <w:p w14:paraId="24CAC14A" w14:textId="65A23B2E" w:rsidR="00042764" w:rsidRDefault="00042764" w:rsidP="00042764">
      <w:pPr>
        <w:pStyle w:val="NormalWeb"/>
        <w:numPr>
          <w:ilvl w:val="0"/>
          <w:numId w:val="10"/>
        </w:numPr>
        <w:spacing w:before="0" w:beforeAutospacing="0" w:after="0" w:afterAutospacing="0"/>
      </w:pPr>
      <w:r>
        <w:t>Necesidades de la población</w:t>
      </w:r>
    </w:p>
    <w:p w14:paraId="28FF4FB9" w14:textId="06CEC007" w:rsidR="00042764" w:rsidRDefault="00042764" w:rsidP="00042764">
      <w:pPr>
        <w:pStyle w:val="NormalWeb"/>
        <w:numPr>
          <w:ilvl w:val="0"/>
          <w:numId w:val="10"/>
        </w:numPr>
        <w:spacing w:before="0" w:beforeAutospacing="0" w:after="0" w:afterAutospacing="0"/>
      </w:pPr>
      <w:r>
        <w:t>Edades de los niños: es necesario acompañarlos a la enfermería, los padres llaman constantemente para preguntar por los niños (se quedó llorando, no desayunó, etc.) requieren de atención más inmediata</w:t>
      </w:r>
    </w:p>
    <w:p w14:paraId="585D1A82" w14:textId="2CB9F3E0" w:rsidR="00042764" w:rsidRDefault="00042764" w:rsidP="00042764">
      <w:pPr>
        <w:pStyle w:val="NormalWeb"/>
        <w:numPr>
          <w:ilvl w:val="0"/>
          <w:numId w:val="10"/>
        </w:numPr>
        <w:spacing w:before="0" w:beforeAutospacing="0" w:after="0" w:afterAutospacing="0"/>
      </w:pPr>
      <w:r>
        <w:t>Atención al cliente</w:t>
      </w:r>
    </w:p>
    <w:p w14:paraId="33FA8480" w14:textId="54B6E397" w:rsidR="00042764" w:rsidRDefault="00042764" w:rsidP="00042764">
      <w:pPr>
        <w:pStyle w:val="NormalWeb"/>
        <w:numPr>
          <w:ilvl w:val="0"/>
          <w:numId w:val="10"/>
        </w:numPr>
        <w:spacing w:before="0" w:beforeAutospacing="0" w:after="0" w:afterAutospacing="0"/>
      </w:pPr>
      <w:r>
        <w:t>Logística de organización de eventos: Asambleas, salidas pedagógicas, academic parent day, fiestas</w:t>
      </w:r>
      <w:r w:rsidR="00A46867">
        <w:t>, talleres de sicología</w:t>
      </w:r>
    </w:p>
    <w:p w14:paraId="6A134207" w14:textId="400D8B4A" w:rsidR="00042764" w:rsidRDefault="00042764" w:rsidP="00042764">
      <w:pPr>
        <w:pStyle w:val="NormalWeb"/>
        <w:numPr>
          <w:ilvl w:val="0"/>
          <w:numId w:val="10"/>
        </w:numPr>
        <w:spacing w:before="0" w:beforeAutospacing="0" w:after="0" w:afterAutospacing="0"/>
      </w:pPr>
      <w:r>
        <w:t>Control de asistencia</w:t>
      </w:r>
    </w:p>
    <w:p w14:paraId="7E296FFB" w14:textId="6DA81243" w:rsidR="00042764" w:rsidRDefault="00042764" w:rsidP="00042764">
      <w:pPr>
        <w:pStyle w:val="NormalWeb"/>
        <w:numPr>
          <w:ilvl w:val="0"/>
          <w:numId w:val="10"/>
        </w:numPr>
        <w:spacing w:before="0" w:beforeAutospacing="0" w:after="0" w:afterAutospacing="0"/>
      </w:pPr>
      <w:r>
        <w:t>Requisición de materiales y recepción de los mismos</w:t>
      </w:r>
    </w:p>
    <w:p w14:paraId="45050BF2" w14:textId="768AB4DD" w:rsidR="00042764" w:rsidRDefault="00042764" w:rsidP="00042764">
      <w:pPr>
        <w:pStyle w:val="NormalWeb"/>
        <w:numPr>
          <w:ilvl w:val="0"/>
          <w:numId w:val="10"/>
        </w:numPr>
        <w:spacing w:before="0" w:beforeAutospacing="0" w:after="0" w:afterAutospacing="0"/>
      </w:pPr>
      <w:r>
        <w:t>Agenda de la coordinadora PYP</w:t>
      </w:r>
    </w:p>
    <w:p w14:paraId="27E83E38" w14:textId="77777777" w:rsidR="00A46867" w:rsidRDefault="00A46867" w:rsidP="00A46867">
      <w:pPr>
        <w:pStyle w:val="NormalWeb"/>
        <w:numPr>
          <w:ilvl w:val="0"/>
          <w:numId w:val="10"/>
        </w:numPr>
        <w:spacing w:before="0" w:beforeAutospacing="0" w:after="0" w:afterAutospacing="0"/>
      </w:pPr>
      <w:r>
        <w:t>La preparación de los equipos para las reuniones de planeación, talleres de maestros, etc.</w:t>
      </w:r>
    </w:p>
    <w:p w14:paraId="1D7757E0" w14:textId="77777777" w:rsidR="00A46867" w:rsidRDefault="00A46867" w:rsidP="00A46867">
      <w:pPr>
        <w:pStyle w:val="NormalWeb"/>
        <w:spacing w:before="0" w:beforeAutospacing="0" w:after="0" w:afterAutospacing="0"/>
        <w:ind w:left="360"/>
      </w:pPr>
    </w:p>
    <w:p w14:paraId="1A77E417" w14:textId="6200E761" w:rsidR="00A46867" w:rsidRDefault="00A46867" w:rsidP="00A46867">
      <w:pPr>
        <w:pStyle w:val="NormalWeb"/>
        <w:numPr>
          <w:ilvl w:val="0"/>
          <w:numId w:val="11"/>
        </w:numPr>
        <w:spacing w:before="0" w:beforeAutospacing="0" w:after="0" w:afterAutospacing="0"/>
      </w:pPr>
      <w:r>
        <w:t xml:space="preserve">Se necesita una asistente permanente en la biblioteca: Diana </w:t>
      </w:r>
    </w:p>
    <w:p w14:paraId="29672A27" w14:textId="5793D1C9" w:rsidR="00A46867" w:rsidRDefault="00A46867" w:rsidP="00A46867">
      <w:pPr>
        <w:pStyle w:val="NormalWeb"/>
        <w:numPr>
          <w:ilvl w:val="0"/>
          <w:numId w:val="13"/>
        </w:numPr>
        <w:spacing w:before="0" w:beforeAutospacing="0" w:after="0" w:afterAutospacing="0"/>
      </w:pPr>
      <w:r>
        <w:t>Apoyo para el Open House</w:t>
      </w:r>
    </w:p>
    <w:p w14:paraId="4A8125CC" w14:textId="2FD04542" w:rsidR="00A46867" w:rsidRDefault="00A46867" w:rsidP="00A46867">
      <w:pPr>
        <w:pStyle w:val="NormalWeb"/>
        <w:numPr>
          <w:ilvl w:val="0"/>
          <w:numId w:val="13"/>
        </w:numPr>
        <w:spacing w:before="0" w:beforeAutospacing="0" w:after="0" w:afterAutospacing="0"/>
      </w:pPr>
      <w:r>
        <w:t>Todo el tiempo se usa la biblioteca para indagaciones y planeaciones</w:t>
      </w:r>
    </w:p>
    <w:p w14:paraId="5CE3F238" w14:textId="16B84A5B" w:rsidR="00A46867" w:rsidRDefault="00A46867" w:rsidP="00A46867">
      <w:pPr>
        <w:pStyle w:val="NormalWeb"/>
        <w:numPr>
          <w:ilvl w:val="0"/>
          <w:numId w:val="13"/>
        </w:numPr>
        <w:spacing w:before="0" w:beforeAutospacing="0" w:after="0" w:afterAutospacing="0"/>
      </w:pPr>
      <w:r>
        <w:t>La necesidad de que la bibliotecóloga pueda asistir a las planeaciones y la biblioteca no se queda sola</w:t>
      </w:r>
    </w:p>
    <w:p w14:paraId="5D4C6D87" w14:textId="612A75D2" w:rsidR="00A46867" w:rsidRDefault="00A46867" w:rsidP="00A46867">
      <w:pPr>
        <w:pStyle w:val="NormalWeb"/>
        <w:numPr>
          <w:ilvl w:val="0"/>
          <w:numId w:val="13"/>
        </w:numPr>
        <w:spacing w:before="0" w:beforeAutospacing="0" w:after="0" w:afterAutospacing="0"/>
      </w:pPr>
      <w:r>
        <w:t>Hay un constante flujo de estudiantes, profesores y padres</w:t>
      </w:r>
    </w:p>
    <w:p w14:paraId="758896B8" w14:textId="77777777" w:rsidR="00FD2EF4" w:rsidRDefault="00FD2EF4" w:rsidP="00FD2EF4">
      <w:pPr>
        <w:pStyle w:val="NormalWeb"/>
        <w:spacing w:before="0" w:beforeAutospacing="0" w:after="0" w:afterAutospacing="0"/>
        <w:ind w:left="360"/>
      </w:pPr>
    </w:p>
    <w:p w14:paraId="140B043C" w14:textId="37A2C58A" w:rsidR="00FD2EF4" w:rsidRDefault="00FD2EF4" w:rsidP="00FD2EF4">
      <w:pPr>
        <w:pStyle w:val="NormalWeb"/>
        <w:numPr>
          <w:ilvl w:val="0"/>
          <w:numId w:val="11"/>
        </w:numPr>
        <w:spacing w:before="0" w:beforeAutospacing="0" w:after="0" w:afterAutospacing="0"/>
      </w:pPr>
      <w:r>
        <w:t>Un súper numerario</w:t>
      </w:r>
    </w:p>
    <w:p w14:paraId="34F6E0C4" w14:textId="77777777" w:rsidR="00A46867" w:rsidRDefault="00A46867" w:rsidP="00A46867">
      <w:pPr>
        <w:pStyle w:val="NormalWeb"/>
        <w:spacing w:before="0" w:beforeAutospacing="0" w:after="0" w:afterAutospacing="0"/>
      </w:pPr>
    </w:p>
    <w:p w14:paraId="3C35BE24" w14:textId="757CFD77" w:rsidR="00281D90" w:rsidRPr="00281D90" w:rsidRDefault="00281D90" w:rsidP="00A46867">
      <w:pPr>
        <w:pStyle w:val="NormalWeb"/>
        <w:spacing w:before="0" w:beforeAutospacing="0" w:after="0" w:afterAutospacing="0"/>
        <w:rPr>
          <w:b/>
        </w:rPr>
      </w:pPr>
      <w:r w:rsidRPr="00281D90">
        <w:rPr>
          <w:b/>
        </w:rPr>
        <w:t>INCENTIVOS:</w:t>
      </w:r>
    </w:p>
    <w:p w14:paraId="635E2F77" w14:textId="4EC9BD74" w:rsidR="00281D90" w:rsidRDefault="00281D90" w:rsidP="00281D90">
      <w:pPr>
        <w:pStyle w:val="NormalWeb"/>
        <w:numPr>
          <w:ilvl w:val="0"/>
          <w:numId w:val="14"/>
        </w:numPr>
        <w:spacing w:before="0" w:beforeAutospacing="0" w:after="0" w:afterAutospacing="0"/>
      </w:pPr>
      <w:r>
        <w:t>Coordinador de Matemáticas</w:t>
      </w:r>
    </w:p>
    <w:p w14:paraId="753D9471" w14:textId="56749FEC" w:rsidR="00281D90" w:rsidRDefault="00281D90" w:rsidP="00281D90">
      <w:pPr>
        <w:pStyle w:val="NormalWeb"/>
        <w:numPr>
          <w:ilvl w:val="0"/>
          <w:numId w:val="14"/>
        </w:numPr>
        <w:spacing w:before="0" w:beforeAutospacing="0" w:after="0" w:afterAutospacing="0"/>
      </w:pPr>
      <w:r>
        <w:t>Coordinador de Nursery o Prekinder</w:t>
      </w:r>
    </w:p>
    <w:p w14:paraId="04760D8B" w14:textId="77777777" w:rsidR="00A46867" w:rsidRDefault="00A46867" w:rsidP="00A46867">
      <w:pPr>
        <w:pStyle w:val="NormalWeb"/>
        <w:spacing w:before="0" w:beforeAutospacing="0" w:after="0" w:afterAutospacing="0"/>
        <w:ind w:left="360"/>
      </w:pPr>
    </w:p>
    <w:p w14:paraId="76FAE033" w14:textId="53D662A7" w:rsidR="00281D90" w:rsidRDefault="00281D90" w:rsidP="00281D90">
      <w:pPr>
        <w:pStyle w:val="NormalWeb"/>
        <w:spacing w:before="0" w:beforeAutospacing="0" w:after="0" w:afterAutospacing="0"/>
        <w:rPr>
          <w:b/>
        </w:rPr>
      </w:pPr>
      <w:r w:rsidRPr="00281D90">
        <w:rPr>
          <w:b/>
        </w:rPr>
        <w:t>CAPACITACIÓN:</w:t>
      </w:r>
    </w:p>
    <w:p w14:paraId="62937915" w14:textId="69E09436" w:rsidR="00281D90" w:rsidRDefault="00FD2EF4" w:rsidP="00281D90">
      <w:pPr>
        <w:pStyle w:val="NormalWeb"/>
        <w:numPr>
          <w:ilvl w:val="0"/>
          <w:numId w:val="17"/>
        </w:numPr>
        <w:spacing w:before="0" w:beforeAutospacing="0" w:after="0" w:afterAutospacing="0"/>
      </w:pPr>
      <w:r w:rsidRPr="00FD2EF4">
        <w:t>Matemática</w:t>
      </w:r>
      <w:r>
        <w:t>: forma y espacio, medición</w:t>
      </w:r>
    </w:p>
    <w:p w14:paraId="0F37C72C" w14:textId="01BDA3B7" w:rsidR="00FD2EF4" w:rsidRPr="00FD2EF4" w:rsidRDefault="001C568B" w:rsidP="00281D90">
      <w:pPr>
        <w:pStyle w:val="NormalWeb"/>
        <w:numPr>
          <w:ilvl w:val="0"/>
          <w:numId w:val="17"/>
        </w:numPr>
        <w:spacing w:before="0" w:beforeAutospacing="0" w:after="0" w:afterAutospacing="0"/>
      </w:pPr>
      <w:r>
        <w:t>Lengua: Comunicación Visual, fortalecimiento de percepción visual y auditiva</w:t>
      </w:r>
    </w:p>
    <w:p w14:paraId="4657323D" w14:textId="0AFF9C63" w:rsidR="00FD2EF4" w:rsidRPr="00FD2EF4" w:rsidRDefault="00FD2EF4" w:rsidP="00281D90">
      <w:pPr>
        <w:pStyle w:val="NormalWeb"/>
        <w:numPr>
          <w:ilvl w:val="0"/>
          <w:numId w:val="17"/>
        </w:numPr>
        <w:spacing w:before="0" w:beforeAutospacing="0" w:after="0" w:afterAutospacing="0"/>
      </w:pPr>
      <w:r w:rsidRPr="00FD2EF4">
        <w:t>Reggio Emilia</w:t>
      </w:r>
    </w:p>
    <w:p w14:paraId="20A23CB5" w14:textId="0B1F3106" w:rsidR="00FD2EF4" w:rsidRDefault="00FD2EF4" w:rsidP="00281D90">
      <w:pPr>
        <w:pStyle w:val="NormalWeb"/>
        <w:numPr>
          <w:ilvl w:val="0"/>
          <w:numId w:val="17"/>
        </w:numPr>
        <w:spacing w:before="0" w:beforeAutospacing="0" w:after="0" w:afterAutospacing="0"/>
      </w:pPr>
      <w:r w:rsidRPr="00FD2EF4">
        <w:t>PSE</w:t>
      </w:r>
    </w:p>
    <w:p w14:paraId="46A8695A" w14:textId="051612D9" w:rsidR="00FD2EF4" w:rsidRDefault="00FD2EF4" w:rsidP="00281D90">
      <w:pPr>
        <w:pStyle w:val="NormalWeb"/>
        <w:numPr>
          <w:ilvl w:val="0"/>
          <w:numId w:val="17"/>
        </w:numPr>
        <w:spacing w:before="0" w:beforeAutospacing="0" w:after="0" w:afterAutospacing="0"/>
      </w:pPr>
      <w:r>
        <w:t>Foro Colegio Bolivar</w:t>
      </w:r>
    </w:p>
    <w:p w14:paraId="45DE880C" w14:textId="77777777" w:rsidR="00FD2EF4" w:rsidRPr="00FD2EF4" w:rsidRDefault="00FD2EF4" w:rsidP="00281D90">
      <w:pPr>
        <w:pStyle w:val="NormalWeb"/>
        <w:numPr>
          <w:ilvl w:val="0"/>
          <w:numId w:val="17"/>
        </w:numPr>
        <w:spacing w:before="0" w:beforeAutospacing="0" w:after="0" w:afterAutospacing="0"/>
      </w:pPr>
    </w:p>
    <w:p w14:paraId="0568A3B4" w14:textId="77777777" w:rsidR="00281D90" w:rsidRDefault="00281D90" w:rsidP="00490163">
      <w:pPr>
        <w:pStyle w:val="NormalWeb"/>
        <w:spacing w:before="0" w:beforeAutospacing="0" w:after="0" w:afterAutospacing="0"/>
      </w:pPr>
    </w:p>
    <w:p w14:paraId="08156E94" w14:textId="21FC62C9" w:rsidR="00350E33" w:rsidRPr="00E826BC" w:rsidRDefault="00350E33" w:rsidP="00350E33">
      <w:pPr>
        <w:pStyle w:val="NormalWeb"/>
        <w:numPr>
          <w:ilvl w:val="0"/>
          <w:numId w:val="2"/>
        </w:numPr>
        <w:spacing w:before="0" w:beforeAutospacing="0" w:after="0" w:afterAutospacing="0"/>
        <w:rPr>
          <w:rFonts w:asciiTheme="minorHAnsi" w:hAnsiTheme="minorHAnsi" w:cstheme="minorHAnsi"/>
          <w:b/>
          <w:color w:val="76923C" w:themeColor="accent3" w:themeShade="BF"/>
          <w:sz w:val="32"/>
          <w:szCs w:val="32"/>
        </w:rPr>
      </w:pPr>
      <w:r w:rsidRPr="00E826BC">
        <w:rPr>
          <w:rFonts w:asciiTheme="minorHAnsi" w:hAnsiTheme="minorHAnsi" w:cstheme="minorHAnsi"/>
          <w:b/>
          <w:color w:val="76923C" w:themeColor="accent3" w:themeShade="BF"/>
          <w:sz w:val="32"/>
          <w:szCs w:val="32"/>
        </w:rPr>
        <w:t>CONVIVENCIAS DE PREKINDER</w:t>
      </w:r>
    </w:p>
    <w:p w14:paraId="18E282E8" w14:textId="77777777" w:rsidR="002562BA" w:rsidRDefault="00350E33" w:rsidP="00350E33">
      <w:pPr>
        <w:pStyle w:val="NormalWeb"/>
        <w:spacing w:before="0" w:beforeAutospacing="0" w:after="0" w:afterAutospacing="0"/>
        <w:ind w:left="360"/>
      </w:pPr>
      <w:r>
        <w:t xml:space="preserve">Debido a que una de las convivencias </w:t>
      </w:r>
      <w:r w:rsidR="002562BA">
        <w:t xml:space="preserve">de Prekinder estaba programada para el lunes 20, y ese día el padre no viene, adicionalmente, esa semana está programada para la Feria del Libro, se cambiarán las convivencias de este grado para la semana siguiente en las siguientes fechas: </w:t>
      </w:r>
    </w:p>
    <w:p w14:paraId="4FBED9FC" w14:textId="77777777" w:rsidR="002562BA" w:rsidRDefault="002562BA" w:rsidP="00350E33">
      <w:pPr>
        <w:pStyle w:val="NormalWeb"/>
        <w:spacing w:before="0" w:beforeAutospacing="0" w:after="0" w:afterAutospacing="0"/>
        <w:ind w:left="360"/>
      </w:pPr>
      <w:r>
        <w:t xml:space="preserve">Abril </w:t>
      </w:r>
      <w:r w:rsidR="00350E33">
        <w:t>28</w:t>
      </w:r>
      <w:r>
        <w:t>: Prekinder A</w:t>
      </w:r>
    </w:p>
    <w:p w14:paraId="69D451E5" w14:textId="77777777" w:rsidR="002562BA" w:rsidRDefault="002562BA" w:rsidP="00350E33">
      <w:pPr>
        <w:pStyle w:val="NormalWeb"/>
        <w:spacing w:before="0" w:beforeAutospacing="0" w:after="0" w:afterAutospacing="0"/>
        <w:ind w:left="360"/>
      </w:pPr>
      <w:r>
        <w:t>Abril 29: Prekinder B</w:t>
      </w:r>
    </w:p>
    <w:p w14:paraId="3C420B0C" w14:textId="77777777" w:rsidR="005E1141" w:rsidRDefault="002562BA" w:rsidP="005E1141">
      <w:pPr>
        <w:pStyle w:val="NormalWeb"/>
        <w:spacing w:before="0" w:beforeAutospacing="0" w:after="0" w:afterAutospacing="0"/>
        <w:ind w:left="360"/>
      </w:pPr>
      <w:r>
        <w:t xml:space="preserve">Abril </w:t>
      </w:r>
      <w:r w:rsidR="00350E33">
        <w:t>30</w:t>
      </w:r>
      <w:r>
        <w:t>: Prekinder C</w:t>
      </w:r>
    </w:p>
    <w:p w14:paraId="7B6E48B0" w14:textId="5F52C852" w:rsidR="005E1141" w:rsidRDefault="005E1141" w:rsidP="005E1141">
      <w:pPr>
        <w:pStyle w:val="NormalWeb"/>
        <w:numPr>
          <w:ilvl w:val="0"/>
          <w:numId w:val="2"/>
        </w:numPr>
        <w:spacing w:before="0" w:beforeAutospacing="0" w:after="0" w:afterAutospacing="0"/>
        <w:rPr>
          <w:rFonts w:asciiTheme="minorHAnsi" w:hAnsiTheme="minorHAnsi" w:cstheme="minorHAnsi"/>
          <w:b/>
          <w:color w:val="76923C" w:themeColor="accent3" w:themeShade="BF"/>
          <w:sz w:val="32"/>
          <w:szCs w:val="32"/>
        </w:rPr>
      </w:pPr>
      <w:r>
        <w:rPr>
          <w:rFonts w:asciiTheme="minorHAnsi" w:hAnsiTheme="minorHAnsi" w:cstheme="minorHAnsi"/>
          <w:b/>
          <w:color w:val="76923C" w:themeColor="accent3" w:themeShade="BF"/>
          <w:sz w:val="32"/>
          <w:szCs w:val="32"/>
        </w:rPr>
        <w:lastRenderedPageBreak/>
        <w:t>DIA E</w:t>
      </w:r>
    </w:p>
    <w:p w14:paraId="503FA27F" w14:textId="2BC50C03" w:rsidR="005E1141" w:rsidRPr="005E1141" w:rsidRDefault="005E1141" w:rsidP="005E1141">
      <w:pPr>
        <w:pStyle w:val="NormalWeb"/>
        <w:spacing w:before="0" w:beforeAutospacing="0" w:after="0" w:afterAutospacing="0"/>
        <w:ind w:left="360"/>
      </w:pPr>
      <w:r w:rsidRPr="005E1141">
        <w:t>Cómo se anticipó en la minuta pasada, se podrán llevar a cabo las reuniones con padres pero sin la presencia de los niños. Los profesores deberán informar a los padres que no traigan a los niños.</w:t>
      </w:r>
    </w:p>
    <w:p w14:paraId="65F60FB2" w14:textId="77777777" w:rsidR="005E1141" w:rsidRPr="005E1141" w:rsidRDefault="005E1141" w:rsidP="005E1141">
      <w:pPr>
        <w:pStyle w:val="NormalWeb"/>
        <w:spacing w:before="0" w:beforeAutospacing="0" w:after="0" w:afterAutospacing="0"/>
        <w:ind w:left="360"/>
      </w:pPr>
    </w:p>
    <w:p w14:paraId="05DBDDFD" w14:textId="5EDFF179" w:rsidR="005E1141" w:rsidRDefault="005E1141" w:rsidP="005E1141">
      <w:pPr>
        <w:pStyle w:val="NormalWeb"/>
        <w:numPr>
          <w:ilvl w:val="0"/>
          <w:numId w:val="2"/>
        </w:numPr>
        <w:spacing w:before="0" w:beforeAutospacing="0" w:after="0" w:afterAutospacing="0"/>
        <w:rPr>
          <w:rFonts w:asciiTheme="minorHAnsi" w:hAnsiTheme="minorHAnsi" w:cstheme="minorHAnsi"/>
          <w:b/>
          <w:color w:val="76923C" w:themeColor="accent3" w:themeShade="BF"/>
          <w:sz w:val="32"/>
          <w:szCs w:val="32"/>
        </w:rPr>
      </w:pPr>
      <w:r>
        <w:rPr>
          <w:rFonts w:asciiTheme="minorHAnsi" w:hAnsiTheme="minorHAnsi" w:cstheme="minorHAnsi"/>
          <w:b/>
          <w:color w:val="76923C" w:themeColor="accent3" w:themeShade="BF"/>
          <w:sz w:val="32"/>
          <w:szCs w:val="32"/>
        </w:rPr>
        <w:t>INFORMES PARA PADRES</w:t>
      </w:r>
    </w:p>
    <w:p w14:paraId="6C441FC6" w14:textId="578BAAA8" w:rsidR="005E1141" w:rsidRPr="005E1141" w:rsidRDefault="005E1141" w:rsidP="005E1141">
      <w:pPr>
        <w:pStyle w:val="NormalWeb"/>
        <w:spacing w:before="0" w:beforeAutospacing="0" w:after="0" w:afterAutospacing="0"/>
        <w:ind w:left="360"/>
      </w:pPr>
      <w:r w:rsidRPr="005E1141">
        <w:t>El dead line para ingresar los informes al sistema es el miércoles 26 a la media noche. Los padres podrán ingresar al sistema a partir del jueves 27. La oficina enviará un comunicado a los padres al respecto.</w:t>
      </w:r>
    </w:p>
    <w:p w14:paraId="0F6FCD42" w14:textId="77777777" w:rsidR="00605773" w:rsidRPr="005E1141" w:rsidRDefault="00605773" w:rsidP="00605773">
      <w:pPr>
        <w:pBdr>
          <w:top w:val="single" w:sz="6" w:space="1" w:color="auto"/>
        </w:pBdr>
        <w:spacing w:line="240" w:lineRule="auto"/>
        <w:jc w:val="center"/>
        <w:rPr>
          <w:rFonts w:ascii="Times New Roman" w:hAnsi="Times New Roman" w:cs="Times New Roman"/>
          <w:b w:val="0"/>
          <w:vanish/>
          <w:color w:val="auto"/>
          <w:sz w:val="16"/>
          <w:szCs w:val="16"/>
          <w:u w:val="none"/>
          <w:lang w:val="es-CO" w:eastAsia="es-CO"/>
        </w:rPr>
      </w:pPr>
      <w:bookmarkStart w:id="0" w:name="_GoBack"/>
      <w:bookmarkEnd w:id="0"/>
      <w:r w:rsidRPr="005E1141">
        <w:rPr>
          <w:rFonts w:ascii="Times New Roman" w:hAnsi="Times New Roman" w:cs="Times New Roman"/>
          <w:b w:val="0"/>
          <w:vanish/>
          <w:color w:val="auto"/>
          <w:sz w:val="16"/>
          <w:szCs w:val="16"/>
          <w:u w:val="none"/>
          <w:lang w:val="es-CO" w:eastAsia="es-CO"/>
        </w:rPr>
        <w:t>Bottom of Form</w:t>
      </w:r>
    </w:p>
    <w:p w14:paraId="03A35726" w14:textId="77777777" w:rsidR="00605773" w:rsidRPr="005E1141" w:rsidRDefault="00605773" w:rsidP="00605773">
      <w:pPr>
        <w:rPr>
          <w:rFonts w:ascii="Times New Roman" w:hAnsi="Times New Roman" w:cs="Times New Roman"/>
          <w:b w:val="0"/>
          <w:smallCaps/>
          <w:lang w:val="es-CO"/>
        </w:rPr>
      </w:pPr>
    </w:p>
    <w:sectPr w:rsidR="00605773" w:rsidRPr="005E1141">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9864F" w14:textId="77777777" w:rsidR="00605773" w:rsidRDefault="00605773" w:rsidP="00485F77">
      <w:pPr>
        <w:spacing w:line="240" w:lineRule="auto"/>
      </w:pPr>
      <w:r>
        <w:separator/>
      </w:r>
    </w:p>
  </w:endnote>
  <w:endnote w:type="continuationSeparator" w:id="0">
    <w:p w14:paraId="7EBA9208" w14:textId="77777777" w:rsidR="00605773" w:rsidRDefault="00605773" w:rsidP="00485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BFACD" w14:textId="77777777" w:rsidR="00605773" w:rsidRDefault="00605773" w:rsidP="00485F77">
      <w:pPr>
        <w:spacing w:line="240" w:lineRule="auto"/>
      </w:pPr>
      <w:r>
        <w:separator/>
      </w:r>
    </w:p>
  </w:footnote>
  <w:footnote w:type="continuationSeparator" w:id="0">
    <w:p w14:paraId="071656A3" w14:textId="77777777" w:rsidR="00605773" w:rsidRDefault="00605773" w:rsidP="00485F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F4A903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E7798D"/>
    <w:multiLevelType w:val="multilevel"/>
    <w:tmpl w:val="E1CA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F80485"/>
    <w:multiLevelType w:val="hybridMultilevel"/>
    <w:tmpl w:val="2A5C4E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1774276"/>
    <w:multiLevelType w:val="hybridMultilevel"/>
    <w:tmpl w:val="F1BEBF12"/>
    <w:lvl w:ilvl="0" w:tplc="75D29CB8">
      <w:start w:val="1"/>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2AC5F49"/>
    <w:multiLevelType w:val="hybridMultilevel"/>
    <w:tmpl w:val="A27263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866141F"/>
    <w:multiLevelType w:val="multilevel"/>
    <w:tmpl w:val="4824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537279"/>
    <w:multiLevelType w:val="hybridMultilevel"/>
    <w:tmpl w:val="DAF0D9C0"/>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7">
    <w:nsid w:val="2C754003"/>
    <w:multiLevelType w:val="hybridMultilevel"/>
    <w:tmpl w:val="C35E67EC"/>
    <w:lvl w:ilvl="0" w:tplc="75D29CB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nsid w:val="2CF86DCD"/>
    <w:multiLevelType w:val="hybridMultilevel"/>
    <w:tmpl w:val="CB529048"/>
    <w:lvl w:ilvl="0" w:tplc="240A0013">
      <w:start w:val="1"/>
      <w:numFmt w:val="upperRoman"/>
      <w:lvlText w:val="%1."/>
      <w:lvlJc w:val="right"/>
      <w:pPr>
        <w:ind w:left="360" w:hanging="360"/>
      </w:p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
    <w:nsid w:val="3AA801D1"/>
    <w:multiLevelType w:val="hybridMultilevel"/>
    <w:tmpl w:val="CA664F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BC70B29"/>
    <w:multiLevelType w:val="hybridMultilevel"/>
    <w:tmpl w:val="9C42FF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CD729CD"/>
    <w:multiLevelType w:val="hybridMultilevel"/>
    <w:tmpl w:val="8F3C8244"/>
    <w:lvl w:ilvl="0" w:tplc="75D29CB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EA30ACA"/>
    <w:multiLevelType w:val="hybridMultilevel"/>
    <w:tmpl w:val="1E5AAD80"/>
    <w:lvl w:ilvl="0" w:tplc="75D29CB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685782B"/>
    <w:multiLevelType w:val="hybridMultilevel"/>
    <w:tmpl w:val="DD56CF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619E2886"/>
    <w:multiLevelType w:val="hybridMultilevel"/>
    <w:tmpl w:val="88A0E9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75C734E4"/>
    <w:multiLevelType w:val="hybridMultilevel"/>
    <w:tmpl w:val="89F2A23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nsid w:val="7F3D240F"/>
    <w:multiLevelType w:val="multilevel"/>
    <w:tmpl w:val="0574A0E2"/>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8"/>
  </w:num>
  <w:num w:numId="3">
    <w:abstractNumId w:val="5"/>
  </w:num>
  <w:num w:numId="4">
    <w:abstractNumId w:val="1"/>
  </w:num>
  <w:num w:numId="5">
    <w:abstractNumId w:val="16"/>
  </w:num>
  <w:num w:numId="6">
    <w:abstractNumId w:val="6"/>
  </w:num>
  <w:num w:numId="7">
    <w:abstractNumId w:val="4"/>
  </w:num>
  <w:num w:numId="8">
    <w:abstractNumId w:val="13"/>
  </w:num>
  <w:num w:numId="9">
    <w:abstractNumId w:val="2"/>
  </w:num>
  <w:num w:numId="10">
    <w:abstractNumId w:val="9"/>
  </w:num>
  <w:num w:numId="11">
    <w:abstractNumId w:val="14"/>
  </w:num>
  <w:num w:numId="12">
    <w:abstractNumId w:val="15"/>
  </w:num>
  <w:num w:numId="13">
    <w:abstractNumId w:val="10"/>
  </w:num>
  <w:num w:numId="14">
    <w:abstractNumId w:val="7"/>
  </w:num>
  <w:num w:numId="15">
    <w:abstractNumId w:val="3"/>
  </w:num>
  <w:num w:numId="16">
    <w:abstractNumId w:val="12"/>
  </w:num>
  <w:num w:numId="17">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25F"/>
    <w:rsid w:val="000148B6"/>
    <w:rsid w:val="00015AA1"/>
    <w:rsid w:val="000174C8"/>
    <w:rsid w:val="00017B5C"/>
    <w:rsid w:val="00020618"/>
    <w:rsid w:val="00020828"/>
    <w:rsid w:val="00021A56"/>
    <w:rsid w:val="00022616"/>
    <w:rsid w:val="00026992"/>
    <w:rsid w:val="000273B2"/>
    <w:rsid w:val="0002754A"/>
    <w:rsid w:val="00031EAE"/>
    <w:rsid w:val="00032F4C"/>
    <w:rsid w:val="00036F33"/>
    <w:rsid w:val="00042764"/>
    <w:rsid w:val="00043A24"/>
    <w:rsid w:val="00043EC3"/>
    <w:rsid w:val="000455CC"/>
    <w:rsid w:val="000457CC"/>
    <w:rsid w:val="00046A67"/>
    <w:rsid w:val="000471C6"/>
    <w:rsid w:val="00047D63"/>
    <w:rsid w:val="00051C4C"/>
    <w:rsid w:val="00051DCF"/>
    <w:rsid w:val="00053E81"/>
    <w:rsid w:val="00053FA8"/>
    <w:rsid w:val="00060EDB"/>
    <w:rsid w:val="00064178"/>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901D8"/>
    <w:rsid w:val="000909E1"/>
    <w:rsid w:val="00090D59"/>
    <w:rsid w:val="000920C7"/>
    <w:rsid w:val="00093B08"/>
    <w:rsid w:val="00095137"/>
    <w:rsid w:val="0009703A"/>
    <w:rsid w:val="000A1DA1"/>
    <w:rsid w:val="000A259F"/>
    <w:rsid w:val="000A4CB6"/>
    <w:rsid w:val="000A5FB9"/>
    <w:rsid w:val="000B18A0"/>
    <w:rsid w:val="000B1E48"/>
    <w:rsid w:val="000B7ECE"/>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10122"/>
    <w:rsid w:val="0011026D"/>
    <w:rsid w:val="00110821"/>
    <w:rsid w:val="00110993"/>
    <w:rsid w:val="0011232A"/>
    <w:rsid w:val="001123CF"/>
    <w:rsid w:val="00113482"/>
    <w:rsid w:val="00113810"/>
    <w:rsid w:val="0011476A"/>
    <w:rsid w:val="00115A6E"/>
    <w:rsid w:val="00115DE4"/>
    <w:rsid w:val="00117EB3"/>
    <w:rsid w:val="00120152"/>
    <w:rsid w:val="0012068F"/>
    <w:rsid w:val="00120E79"/>
    <w:rsid w:val="0012188C"/>
    <w:rsid w:val="00122FBE"/>
    <w:rsid w:val="001247D0"/>
    <w:rsid w:val="00124A5C"/>
    <w:rsid w:val="00125A2A"/>
    <w:rsid w:val="001273EF"/>
    <w:rsid w:val="00132144"/>
    <w:rsid w:val="00132643"/>
    <w:rsid w:val="00132CA2"/>
    <w:rsid w:val="0013327C"/>
    <w:rsid w:val="001370F0"/>
    <w:rsid w:val="00140F57"/>
    <w:rsid w:val="001420F8"/>
    <w:rsid w:val="00142217"/>
    <w:rsid w:val="0014228B"/>
    <w:rsid w:val="00142CD3"/>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1EB"/>
    <w:rsid w:val="00177A66"/>
    <w:rsid w:val="00177FE6"/>
    <w:rsid w:val="00180707"/>
    <w:rsid w:val="00182A97"/>
    <w:rsid w:val="00183051"/>
    <w:rsid w:val="00183DA1"/>
    <w:rsid w:val="001857E7"/>
    <w:rsid w:val="00185CF0"/>
    <w:rsid w:val="00187411"/>
    <w:rsid w:val="00187C51"/>
    <w:rsid w:val="00191638"/>
    <w:rsid w:val="00191DF4"/>
    <w:rsid w:val="00192333"/>
    <w:rsid w:val="00193704"/>
    <w:rsid w:val="00194755"/>
    <w:rsid w:val="001A32C3"/>
    <w:rsid w:val="001A331C"/>
    <w:rsid w:val="001A487B"/>
    <w:rsid w:val="001A4916"/>
    <w:rsid w:val="001A541B"/>
    <w:rsid w:val="001A5C69"/>
    <w:rsid w:val="001A6F8C"/>
    <w:rsid w:val="001B18EF"/>
    <w:rsid w:val="001B5491"/>
    <w:rsid w:val="001B6FB5"/>
    <w:rsid w:val="001B7B3E"/>
    <w:rsid w:val="001C1D80"/>
    <w:rsid w:val="001C24EE"/>
    <w:rsid w:val="001C4595"/>
    <w:rsid w:val="001C4E3A"/>
    <w:rsid w:val="001C568B"/>
    <w:rsid w:val="001C5A93"/>
    <w:rsid w:val="001D3971"/>
    <w:rsid w:val="001E05B0"/>
    <w:rsid w:val="001E08B5"/>
    <w:rsid w:val="001E1318"/>
    <w:rsid w:val="001E15B1"/>
    <w:rsid w:val="001E26AD"/>
    <w:rsid w:val="001E2C6E"/>
    <w:rsid w:val="001E320A"/>
    <w:rsid w:val="001E4912"/>
    <w:rsid w:val="001E4F2B"/>
    <w:rsid w:val="001E5714"/>
    <w:rsid w:val="001E57F0"/>
    <w:rsid w:val="001F16BA"/>
    <w:rsid w:val="001F3C00"/>
    <w:rsid w:val="001F4D0E"/>
    <w:rsid w:val="001F625E"/>
    <w:rsid w:val="001F754C"/>
    <w:rsid w:val="001F7D54"/>
    <w:rsid w:val="0020207C"/>
    <w:rsid w:val="002038AE"/>
    <w:rsid w:val="00207575"/>
    <w:rsid w:val="002102E9"/>
    <w:rsid w:val="00210FEE"/>
    <w:rsid w:val="00212624"/>
    <w:rsid w:val="00214566"/>
    <w:rsid w:val="00214757"/>
    <w:rsid w:val="00216544"/>
    <w:rsid w:val="00217315"/>
    <w:rsid w:val="002264F6"/>
    <w:rsid w:val="0022684C"/>
    <w:rsid w:val="00227456"/>
    <w:rsid w:val="00227C94"/>
    <w:rsid w:val="00230CC4"/>
    <w:rsid w:val="00231ADC"/>
    <w:rsid w:val="00237CA6"/>
    <w:rsid w:val="0024023E"/>
    <w:rsid w:val="00240EF2"/>
    <w:rsid w:val="00243022"/>
    <w:rsid w:val="00246EDE"/>
    <w:rsid w:val="00250067"/>
    <w:rsid w:val="00250326"/>
    <w:rsid w:val="00252A8C"/>
    <w:rsid w:val="00252B41"/>
    <w:rsid w:val="002542CB"/>
    <w:rsid w:val="002562BA"/>
    <w:rsid w:val="00260257"/>
    <w:rsid w:val="00260588"/>
    <w:rsid w:val="002630D7"/>
    <w:rsid w:val="00264343"/>
    <w:rsid w:val="00265178"/>
    <w:rsid w:val="002664AD"/>
    <w:rsid w:val="00270D10"/>
    <w:rsid w:val="0027144A"/>
    <w:rsid w:val="00271F64"/>
    <w:rsid w:val="002728A6"/>
    <w:rsid w:val="00272E7E"/>
    <w:rsid w:val="00274998"/>
    <w:rsid w:val="00281D90"/>
    <w:rsid w:val="00282E08"/>
    <w:rsid w:val="00282EC0"/>
    <w:rsid w:val="002851AD"/>
    <w:rsid w:val="002852FC"/>
    <w:rsid w:val="002859AF"/>
    <w:rsid w:val="00285C8D"/>
    <w:rsid w:val="00286DDB"/>
    <w:rsid w:val="00286E03"/>
    <w:rsid w:val="002910EA"/>
    <w:rsid w:val="0029199A"/>
    <w:rsid w:val="002A3FCC"/>
    <w:rsid w:val="002B1670"/>
    <w:rsid w:val="002B1959"/>
    <w:rsid w:val="002B3094"/>
    <w:rsid w:val="002B3740"/>
    <w:rsid w:val="002B6568"/>
    <w:rsid w:val="002B6E4B"/>
    <w:rsid w:val="002B7DE2"/>
    <w:rsid w:val="002C2A8A"/>
    <w:rsid w:val="002C304C"/>
    <w:rsid w:val="002C39F3"/>
    <w:rsid w:val="002C3D7C"/>
    <w:rsid w:val="002C5102"/>
    <w:rsid w:val="002C5DF5"/>
    <w:rsid w:val="002C63DF"/>
    <w:rsid w:val="002C676D"/>
    <w:rsid w:val="002C6FA1"/>
    <w:rsid w:val="002C7251"/>
    <w:rsid w:val="002D0558"/>
    <w:rsid w:val="002D2B6B"/>
    <w:rsid w:val="002D585E"/>
    <w:rsid w:val="002D5AF1"/>
    <w:rsid w:val="002D5E39"/>
    <w:rsid w:val="002D607D"/>
    <w:rsid w:val="002E0653"/>
    <w:rsid w:val="002E20E2"/>
    <w:rsid w:val="002E24F5"/>
    <w:rsid w:val="002E4894"/>
    <w:rsid w:val="002E5050"/>
    <w:rsid w:val="002E5A3F"/>
    <w:rsid w:val="002F0AFA"/>
    <w:rsid w:val="002F3A95"/>
    <w:rsid w:val="002F4540"/>
    <w:rsid w:val="002F6386"/>
    <w:rsid w:val="002F7996"/>
    <w:rsid w:val="00304139"/>
    <w:rsid w:val="00306446"/>
    <w:rsid w:val="00310152"/>
    <w:rsid w:val="00314EEB"/>
    <w:rsid w:val="0031525A"/>
    <w:rsid w:val="00316E00"/>
    <w:rsid w:val="003176B9"/>
    <w:rsid w:val="00320E04"/>
    <w:rsid w:val="00322D9E"/>
    <w:rsid w:val="0032648C"/>
    <w:rsid w:val="00327332"/>
    <w:rsid w:val="003275F8"/>
    <w:rsid w:val="0032785B"/>
    <w:rsid w:val="00330736"/>
    <w:rsid w:val="0033177B"/>
    <w:rsid w:val="00331800"/>
    <w:rsid w:val="003326A1"/>
    <w:rsid w:val="003359DF"/>
    <w:rsid w:val="003424A6"/>
    <w:rsid w:val="00342637"/>
    <w:rsid w:val="00342B92"/>
    <w:rsid w:val="00342BBB"/>
    <w:rsid w:val="0034478A"/>
    <w:rsid w:val="00346928"/>
    <w:rsid w:val="00347E63"/>
    <w:rsid w:val="00350377"/>
    <w:rsid w:val="0035054B"/>
    <w:rsid w:val="00350E33"/>
    <w:rsid w:val="0035118F"/>
    <w:rsid w:val="00353053"/>
    <w:rsid w:val="00354203"/>
    <w:rsid w:val="0035505A"/>
    <w:rsid w:val="003578B1"/>
    <w:rsid w:val="00361B06"/>
    <w:rsid w:val="00362372"/>
    <w:rsid w:val="00365DB2"/>
    <w:rsid w:val="003665AB"/>
    <w:rsid w:val="00370AA7"/>
    <w:rsid w:val="003721A8"/>
    <w:rsid w:val="00372553"/>
    <w:rsid w:val="0037283A"/>
    <w:rsid w:val="003758C8"/>
    <w:rsid w:val="003770CD"/>
    <w:rsid w:val="0038396E"/>
    <w:rsid w:val="00383B1E"/>
    <w:rsid w:val="00383BA8"/>
    <w:rsid w:val="00385082"/>
    <w:rsid w:val="00390A49"/>
    <w:rsid w:val="0039187B"/>
    <w:rsid w:val="0039304F"/>
    <w:rsid w:val="00394C6A"/>
    <w:rsid w:val="003950C4"/>
    <w:rsid w:val="00397B77"/>
    <w:rsid w:val="003A17A0"/>
    <w:rsid w:val="003A3923"/>
    <w:rsid w:val="003A6AE8"/>
    <w:rsid w:val="003A7AB8"/>
    <w:rsid w:val="003B10F6"/>
    <w:rsid w:val="003B1B93"/>
    <w:rsid w:val="003B220A"/>
    <w:rsid w:val="003B5CE7"/>
    <w:rsid w:val="003B74EA"/>
    <w:rsid w:val="003B7A2A"/>
    <w:rsid w:val="003C2BBE"/>
    <w:rsid w:val="003C373D"/>
    <w:rsid w:val="003C4D80"/>
    <w:rsid w:val="003C67A5"/>
    <w:rsid w:val="003D2495"/>
    <w:rsid w:val="003D44A0"/>
    <w:rsid w:val="003D4D02"/>
    <w:rsid w:val="003D5F3B"/>
    <w:rsid w:val="003E0C7D"/>
    <w:rsid w:val="003E12D1"/>
    <w:rsid w:val="003E1D90"/>
    <w:rsid w:val="003E3ACA"/>
    <w:rsid w:val="003E539D"/>
    <w:rsid w:val="003E59AA"/>
    <w:rsid w:val="003E5D74"/>
    <w:rsid w:val="003E6C0D"/>
    <w:rsid w:val="003F21A9"/>
    <w:rsid w:val="003F2413"/>
    <w:rsid w:val="003F5EF3"/>
    <w:rsid w:val="003F6054"/>
    <w:rsid w:val="003F6068"/>
    <w:rsid w:val="0040227F"/>
    <w:rsid w:val="004024C3"/>
    <w:rsid w:val="00403FA5"/>
    <w:rsid w:val="0040407B"/>
    <w:rsid w:val="00404897"/>
    <w:rsid w:val="00404DB4"/>
    <w:rsid w:val="004065BD"/>
    <w:rsid w:val="00410CA0"/>
    <w:rsid w:val="00411546"/>
    <w:rsid w:val="00412844"/>
    <w:rsid w:val="00412BA9"/>
    <w:rsid w:val="00414D93"/>
    <w:rsid w:val="0041675A"/>
    <w:rsid w:val="00417D13"/>
    <w:rsid w:val="00421561"/>
    <w:rsid w:val="004215D7"/>
    <w:rsid w:val="00422BFB"/>
    <w:rsid w:val="004246B3"/>
    <w:rsid w:val="004316BE"/>
    <w:rsid w:val="00432300"/>
    <w:rsid w:val="00432371"/>
    <w:rsid w:val="0043406F"/>
    <w:rsid w:val="00436173"/>
    <w:rsid w:val="004368D6"/>
    <w:rsid w:val="00440344"/>
    <w:rsid w:val="00440DB8"/>
    <w:rsid w:val="00443191"/>
    <w:rsid w:val="0044536F"/>
    <w:rsid w:val="00453E83"/>
    <w:rsid w:val="0045494A"/>
    <w:rsid w:val="004567EE"/>
    <w:rsid w:val="00456E32"/>
    <w:rsid w:val="004578EB"/>
    <w:rsid w:val="0046327C"/>
    <w:rsid w:val="0046370E"/>
    <w:rsid w:val="00463F2A"/>
    <w:rsid w:val="004667B2"/>
    <w:rsid w:val="00466B5A"/>
    <w:rsid w:val="00470033"/>
    <w:rsid w:val="00471EB7"/>
    <w:rsid w:val="00474D4F"/>
    <w:rsid w:val="00474F9B"/>
    <w:rsid w:val="0047585A"/>
    <w:rsid w:val="00475B5C"/>
    <w:rsid w:val="00476120"/>
    <w:rsid w:val="00481584"/>
    <w:rsid w:val="00482ABB"/>
    <w:rsid w:val="004855A8"/>
    <w:rsid w:val="00485C39"/>
    <w:rsid w:val="00485ECE"/>
    <w:rsid w:val="00485F77"/>
    <w:rsid w:val="004867A2"/>
    <w:rsid w:val="00486BED"/>
    <w:rsid w:val="00490163"/>
    <w:rsid w:val="004925FD"/>
    <w:rsid w:val="004941DC"/>
    <w:rsid w:val="004A1F42"/>
    <w:rsid w:val="004A21BC"/>
    <w:rsid w:val="004A224F"/>
    <w:rsid w:val="004A2889"/>
    <w:rsid w:val="004A35D6"/>
    <w:rsid w:val="004A5FB8"/>
    <w:rsid w:val="004A700C"/>
    <w:rsid w:val="004A7046"/>
    <w:rsid w:val="004A752A"/>
    <w:rsid w:val="004B2BD8"/>
    <w:rsid w:val="004B4DDA"/>
    <w:rsid w:val="004B4E1C"/>
    <w:rsid w:val="004C365C"/>
    <w:rsid w:val="004C4F16"/>
    <w:rsid w:val="004C55FE"/>
    <w:rsid w:val="004C6603"/>
    <w:rsid w:val="004C68C7"/>
    <w:rsid w:val="004C750E"/>
    <w:rsid w:val="004C76B2"/>
    <w:rsid w:val="004D1F5A"/>
    <w:rsid w:val="004D2EF3"/>
    <w:rsid w:val="004D31B7"/>
    <w:rsid w:val="004D473B"/>
    <w:rsid w:val="004E33B7"/>
    <w:rsid w:val="004E4888"/>
    <w:rsid w:val="004E4EF0"/>
    <w:rsid w:val="004E73D9"/>
    <w:rsid w:val="004F000A"/>
    <w:rsid w:val="004F1515"/>
    <w:rsid w:val="004F723D"/>
    <w:rsid w:val="00500B68"/>
    <w:rsid w:val="00502695"/>
    <w:rsid w:val="0050467D"/>
    <w:rsid w:val="0051497E"/>
    <w:rsid w:val="00521D8A"/>
    <w:rsid w:val="005221C9"/>
    <w:rsid w:val="00525E28"/>
    <w:rsid w:val="00531531"/>
    <w:rsid w:val="00531BF9"/>
    <w:rsid w:val="0053311A"/>
    <w:rsid w:val="00534FC6"/>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3645"/>
    <w:rsid w:val="00564D2A"/>
    <w:rsid w:val="00565CBF"/>
    <w:rsid w:val="005662ED"/>
    <w:rsid w:val="005669E2"/>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0BD2"/>
    <w:rsid w:val="005A27A8"/>
    <w:rsid w:val="005A30B2"/>
    <w:rsid w:val="005A70E6"/>
    <w:rsid w:val="005A7BE8"/>
    <w:rsid w:val="005B2180"/>
    <w:rsid w:val="005B2278"/>
    <w:rsid w:val="005B30FF"/>
    <w:rsid w:val="005B31A1"/>
    <w:rsid w:val="005B32DC"/>
    <w:rsid w:val="005B3507"/>
    <w:rsid w:val="005C0B32"/>
    <w:rsid w:val="005C2FED"/>
    <w:rsid w:val="005C5D77"/>
    <w:rsid w:val="005C6930"/>
    <w:rsid w:val="005D027E"/>
    <w:rsid w:val="005D128D"/>
    <w:rsid w:val="005D2C79"/>
    <w:rsid w:val="005D3BF3"/>
    <w:rsid w:val="005D4C57"/>
    <w:rsid w:val="005D5782"/>
    <w:rsid w:val="005D5AAE"/>
    <w:rsid w:val="005D7577"/>
    <w:rsid w:val="005E1141"/>
    <w:rsid w:val="005E197D"/>
    <w:rsid w:val="005E2044"/>
    <w:rsid w:val="005E38E9"/>
    <w:rsid w:val="005E424C"/>
    <w:rsid w:val="005E52CE"/>
    <w:rsid w:val="005E57C1"/>
    <w:rsid w:val="005E5BD1"/>
    <w:rsid w:val="005E6BD9"/>
    <w:rsid w:val="005F0647"/>
    <w:rsid w:val="005F507F"/>
    <w:rsid w:val="005F576A"/>
    <w:rsid w:val="005F5869"/>
    <w:rsid w:val="005F7EE6"/>
    <w:rsid w:val="006012F6"/>
    <w:rsid w:val="00602CB7"/>
    <w:rsid w:val="00605173"/>
    <w:rsid w:val="00605773"/>
    <w:rsid w:val="00606AC1"/>
    <w:rsid w:val="00606B3B"/>
    <w:rsid w:val="00606EEC"/>
    <w:rsid w:val="00606F9A"/>
    <w:rsid w:val="00607C1B"/>
    <w:rsid w:val="00611487"/>
    <w:rsid w:val="006119A4"/>
    <w:rsid w:val="0061262B"/>
    <w:rsid w:val="006147C9"/>
    <w:rsid w:val="00615E5A"/>
    <w:rsid w:val="00617534"/>
    <w:rsid w:val="00621F90"/>
    <w:rsid w:val="00622831"/>
    <w:rsid w:val="00622A9B"/>
    <w:rsid w:val="00623E79"/>
    <w:rsid w:val="006256EA"/>
    <w:rsid w:val="006263A6"/>
    <w:rsid w:val="00627CAA"/>
    <w:rsid w:val="00630880"/>
    <w:rsid w:val="00631486"/>
    <w:rsid w:val="00634287"/>
    <w:rsid w:val="006417FA"/>
    <w:rsid w:val="006418D1"/>
    <w:rsid w:val="00641A4F"/>
    <w:rsid w:val="00641F20"/>
    <w:rsid w:val="00642127"/>
    <w:rsid w:val="00642938"/>
    <w:rsid w:val="00643C98"/>
    <w:rsid w:val="0064423F"/>
    <w:rsid w:val="006453A3"/>
    <w:rsid w:val="00646CE4"/>
    <w:rsid w:val="00650074"/>
    <w:rsid w:val="00650C57"/>
    <w:rsid w:val="00652B0F"/>
    <w:rsid w:val="006575B2"/>
    <w:rsid w:val="00664CD2"/>
    <w:rsid w:val="00666E32"/>
    <w:rsid w:val="00667C65"/>
    <w:rsid w:val="006705B6"/>
    <w:rsid w:val="00672AB2"/>
    <w:rsid w:val="0067347F"/>
    <w:rsid w:val="00675F65"/>
    <w:rsid w:val="006761F0"/>
    <w:rsid w:val="00677966"/>
    <w:rsid w:val="0068029D"/>
    <w:rsid w:val="0068099A"/>
    <w:rsid w:val="00683898"/>
    <w:rsid w:val="00683AE3"/>
    <w:rsid w:val="00683C24"/>
    <w:rsid w:val="00687F2F"/>
    <w:rsid w:val="006959E8"/>
    <w:rsid w:val="00696B1C"/>
    <w:rsid w:val="006A0C1F"/>
    <w:rsid w:val="006A215F"/>
    <w:rsid w:val="006A2372"/>
    <w:rsid w:val="006A6301"/>
    <w:rsid w:val="006B22D9"/>
    <w:rsid w:val="006B63D0"/>
    <w:rsid w:val="006C098A"/>
    <w:rsid w:val="006C0E0A"/>
    <w:rsid w:val="006C0FC8"/>
    <w:rsid w:val="006C3B57"/>
    <w:rsid w:val="006C3E39"/>
    <w:rsid w:val="006C5A4E"/>
    <w:rsid w:val="006D46AE"/>
    <w:rsid w:val="006D4B8D"/>
    <w:rsid w:val="006D5A48"/>
    <w:rsid w:val="006D6371"/>
    <w:rsid w:val="006D6CAB"/>
    <w:rsid w:val="006D6CEF"/>
    <w:rsid w:val="006D7D72"/>
    <w:rsid w:val="006D7D92"/>
    <w:rsid w:val="006E015C"/>
    <w:rsid w:val="006E1214"/>
    <w:rsid w:val="006E6604"/>
    <w:rsid w:val="006E7DB7"/>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07DE1"/>
    <w:rsid w:val="00714E0A"/>
    <w:rsid w:val="00715659"/>
    <w:rsid w:val="007158CC"/>
    <w:rsid w:val="007167A8"/>
    <w:rsid w:val="00720500"/>
    <w:rsid w:val="00722752"/>
    <w:rsid w:val="00723041"/>
    <w:rsid w:val="00723C53"/>
    <w:rsid w:val="00724E3E"/>
    <w:rsid w:val="00725DA7"/>
    <w:rsid w:val="00730F4E"/>
    <w:rsid w:val="007317CC"/>
    <w:rsid w:val="00732644"/>
    <w:rsid w:val="00734CC4"/>
    <w:rsid w:val="00735531"/>
    <w:rsid w:val="00735D91"/>
    <w:rsid w:val="0073718C"/>
    <w:rsid w:val="0073746E"/>
    <w:rsid w:val="007376F1"/>
    <w:rsid w:val="00742BE1"/>
    <w:rsid w:val="00746BB1"/>
    <w:rsid w:val="007479A6"/>
    <w:rsid w:val="00751479"/>
    <w:rsid w:val="007556E0"/>
    <w:rsid w:val="0075608D"/>
    <w:rsid w:val="0076038E"/>
    <w:rsid w:val="00762E46"/>
    <w:rsid w:val="00762EAF"/>
    <w:rsid w:val="00762FC9"/>
    <w:rsid w:val="007657AE"/>
    <w:rsid w:val="00765C86"/>
    <w:rsid w:val="00767D7C"/>
    <w:rsid w:val="00767F16"/>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C9E"/>
    <w:rsid w:val="00784F81"/>
    <w:rsid w:val="00785270"/>
    <w:rsid w:val="00785C7C"/>
    <w:rsid w:val="007866B1"/>
    <w:rsid w:val="007904AC"/>
    <w:rsid w:val="00791308"/>
    <w:rsid w:val="0079238F"/>
    <w:rsid w:val="00795036"/>
    <w:rsid w:val="0079568C"/>
    <w:rsid w:val="00796127"/>
    <w:rsid w:val="007A1C40"/>
    <w:rsid w:val="007A1D92"/>
    <w:rsid w:val="007A1F65"/>
    <w:rsid w:val="007A7349"/>
    <w:rsid w:val="007B2F53"/>
    <w:rsid w:val="007B349B"/>
    <w:rsid w:val="007B78C0"/>
    <w:rsid w:val="007C2079"/>
    <w:rsid w:val="007C3090"/>
    <w:rsid w:val="007C44AE"/>
    <w:rsid w:val="007C4995"/>
    <w:rsid w:val="007C4E29"/>
    <w:rsid w:val="007C5494"/>
    <w:rsid w:val="007C643B"/>
    <w:rsid w:val="007D06C6"/>
    <w:rsid w:val="007D270A"/>
    <w:rsid w:val="007D4BBA"/>
    <w:rsid w:val="007D6D39"/>
    <w:rsid w:val="007D6D44"/>
    <w:rsid w:val="007E023E"/>
    <w:rsid w:val="007E0341"/>
    <w:rsid w:val="007E08B6"/>
    <w:rsid w:val="007E1138"/>
    <w:rsid w:val="007E659D"/>
    <w:rsid w:val="007E7C32"/>
    <w:rsid w:val="007E7D2D"/>
    <w:rsid w:val="007E7F3B"/>
    <w:rsid w:val="007F0F57"/>
    <w:rsid w:val="007F1273"/>
    <w:rsid w:val="007F2111"/>
    <w:rsid w:val="007F224A"/>
    <w:rsid w:val="007F2D54"/>
    <w:rsid w:val="007F4BAF"/>
    <w:rsid w:val="007F4BB1"/>
    <w:rsid w:val="008010D6"/>
    <w:rsid w:val="0080152E"/>
    <w:rsid w:val="008027BD"/>
    <w:rsid w:val="00803508"/>
    <w:rsid w:val="00803F5F"/>
    <w:rsid w:val="00804B54"/>
    <w:rsid w:val="00804F2C"/>
    <w:rsid w:val="0080609A"/>
    <w:rsid w:val="008069AE"/>
    <w:rsid w:val="008069B0"/>
    <w:rsid w:val="008076C3"/>
    <w:rsid w:val="00807BC5"/>
    <w:rsid w:val="00810747"/>
    <w:rsid w:val="00811D4C"/>
    <w:rsid w:val="00814180"/>
    <w:rsid w:val="00814F29"/>
    <w:rsid w:val="008169BA"/>
    <w:rsid w:val="0082510C"/>
    <w:rsid w:val="00825585"/>
    <w:rsid w:val="00825F76"/>
    <w:rsid w:val="00826B76"/>
    <w:rsid w:val="00827E93"/>
    <w:rsid w:val="008342E7"/>
    <w:rsid w:val="00835455"/>
    <w:rsid w:val="008371E9"/>
    <w:rsid w:val="00840D6C"/>
    <w:rsid w:val="008420B7"/>
    <w:rsid w:val="008423E8"/>
    <w:rsid w:val="00842B55"/>
    <w:rsid w:val="0084546B"/>
    <w:rsid w:val="008467F9"/>
    <w:rsid w:val="00846D58"/>
    <w:rsid w:val="00846F2B"/>
    <w:rsid w:val="00850915"/>
    <w:rsid w:val="00852893"/>
    <w:rsid w:val="00853BEF"/>
    <w:rsid w:val="00853F3A"/>
    <w:rsid w:val="008547E7"/>
    <w:rsid w:val="00855F13"/>
    <w:rsid w:val="0085789F"/>
    <w:rsid w:val="00861B29"/>
    <w:rsid w:val="0086384B"/>
    <w:rsid w:val="00864418"/>
    <w:rsid w:val="00865806"/>
    <w:rsid w:val="0086675E"/>
    <w:rsid w:val="00866992"/>
    <w:rsid w:val="00866DC3"/>
    <w:rsid w:val="008670E6"/>
    <w:rsid w:val="00867E49"/>
    <w:rsid w:val="008704EA"/>
    <w:rsid w:val="00870C94"/>
    <w:rsid w:val="008723BB"/>
    <w:rsid w:val="0087411A"/>
    <w:rsid w:val="0087487F"/>
    <w:rsid w:val="00874C54"/>
    <w:rsid w:val="00876D74"/>
    <w:rsid w:val="008807CE"/>
    <w:rsid w:val="008831F0"/>
    <w:rsid w:val="0088373A"/>
    <w:rsid w:val="008852FA"/>
    <w:rsid w:val="008859FE"/>
    <w:rsid w:val="00885B17"/>
    <w:rsid w:val="0088650C"/>
    <w:rsid w:val="0089047F"/>
    <w:rsid w:val="00890E49"/>
    <w:rsid w:val="0089374E"/>
    <w:rsid w:val="00893CB9"/>
    <w:rsid w:val="00894322"/>
    <w:rsid w:val="008968A3"/>
    <w:rsid w:val="0089727F"/>
    <w:rsid w:val="008A0D9E"/>
    <w:rsid w:val="008A1D54"/>
    <w:rsid w:val="008A2683"/>
    <w:rsid w:val="008A2D3F"/>
    <w:rsid w:val="008A4CCA"/>
    <w:rsid w:val="008A56F4"/>
    <w:rsid w:val="008A6C20"/>
    <w:rsid w:val="008A74D7"/>
    <w:rsid w:val="008B0653"/>
    <w:rsid w:val="008B25D9"/>
    <w:rsid w:val="008B3C5B"/>
    <w:rsid w:val="008B4026"/>
    <w:rsid w:val="008B4DD8"/>
    <w:rsid w:val="008B5296"/>
    <w:rsid w:val="008B6551"/>
    <w:rsid w:val="008C09B3"/>
    <w:rsid w:val="008C0C8C"/>
    <w:rsid w:val="008C0D35"/>
    <w:rsid w:val="008C0DDC"/>
    <w:rsid w:val="008C12AD"/>
    <w:rsid w:val="008C1B69"/>
    <w:rsid w:val="008C4FFF"/>
    <w:rsid w:val="008C588B"/>
    <w:rsid w:val="008C7D21"/>
    <w:rsid w:val="008D0006"/>
    <w:rsid w:val="008D0F74"/>
    <w:rsid w:val="008D0FB2"/>
    <w:rsid w:val="008D1CF0"/>
    <w:rsid w:val="008D2803"/>
    <w:rsid w:val="008D4208"/>
    <w:rsid w:val="008D61A1"/>
    <w:rsid w:val="008E09C6"/>
    <w:rsid w:val="008E1C0E"/>
    <w:rsid w:val="008E30BE"/>
    <w:rsid w:val="008E352D"/>
    <w:rsid w:val="008E570B"/>
    <w:rsid w:val="008E6323"/>
    <w:rsid w:val="008F136E"/>
    <w:rsid w:val="008F17EB"/>
    <w:rsid w:val="008F2816"/>
    <w:rsid w:val="008F2B73"/>
    <w:rsid w:val="008F4719"/>
    <w:rsid w:val="008F4DED"/>
    <w:rsid w:val="008F58B5"/>
    <w:rsid w:val="008F6314"/>
    <w:rsid w:val="009015FC"/>
    <w:rsid w:val="009032B4"/>
    <w:rsid w:val="009032CD"/>
    <w:rsid w:val="009039F5"/>
    <w:rsid w:val="0090626D"/>
    <w:rsid w:val="0090736D"/>
    <w:rsid w:val="00910042"/>
    <w:rsid w:val="00910298"/>
    <w:rsid w:val="00910553"/>
    <w:rsid w:val="00916D49"/>
    <w:rsid w:val="009174C6"/>
    <w:rsid w:val="00924636"/>
    <w:rsid w:val="00927CB3"/>
    <w:rsid w:val="009304D2"/>
    <w:rsid w:val="009307FB"/>
    <w:rsid w:val="00931B01"/>
    <w:rsid w:val="0093267B"/>
    <w:rsid w:val="009326BA"/>
    <w:rsid w:val="00934BC0"/>
    <w:rsid w:val="00935B89"/>
    <w:rsid w:val="00936CAC"/>
    <w:rsid w:val="0094024A"/>
    <w:rsid w:val="00940A67"/>
    <w:rsid w:val="00941F96"/>
    <w:rsid w:val="00942328"/>
    <w:rsid w:val="00945ACC"/>
    <w:rsid w:val="00946EE3"/>
    <w:rsid w:val="0095002B"/>
    <w:rsid w:val="0095014A"/>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6059"/>
    <w:rsid w:val="00991477"/>
    <w:rsid w:val="009921EB"/>
    <w:rsid w:val="009922C4"/>
    <w:rsid w:val="0099398F"/>
    <w:rsid w:val="00993CA8"/>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1E57"/>
    <w:rsid w:val="009E21D4"/>
    <w:rsid w:val="009E6E45"/>
    <w:rsid w:val="009F0683"/>
    <w:rsid w:val="009F1C72"/>
    <w:rsid w:val="009F373C"/>
    <w:rsid w:val="009F4CBC"/>
    <w:rsid w:val="00A0004F"/>
    <w:rsid w:val="00A0011F"/>
    <w:rsid w:val="00A009BC"/>
    <w:rsid w:val="00A01167"/>
    <w:rsid w:val="00A013AE"/>
    <w:rsid w:val="00A021A4"/>
    <w:rsid w:val="00A0230E"/>
    <w:rsid w:val="00A02CBA"/>
    <w:rsid w:val="00A060E2"/>
    <w:rsid w:val="00A069F0"/>
    <w:rsid w:val="00A07045"/>
    <w:rsid w:val="00A10E7C"/>
    <w:rsid w:val="00A11B91"/>
    <w:rsid w:val="00A14EA6"/>
    <w:rsid w:val="00A16975"/>
    <w:rsid w:val="00A22982"/>
    <w:rsid w:val="00A259E3"/>
    <w:rsid w:val="00A2682A"/>
    <w:rsid w:val="00A3249A"/>
    <w:rsid w:val="00A3455A"/>
    <w:rsid w:val="00A35A03"/>
    <w:rsid w:val="00A35A10"/>
    <w:rsid w:val="00A36004"/>
    <w:rsid w:val="00A36E25"/>
    <w:rsid w:val="00A3797F"/>
    <w:rsid w:val="00A4117A"/>
    <w:rsid w:val="00A41677"/>
    <w:rsid w:val="00A41A2F"/>
    <w:rsid w:val="00A439BB"/>
    <w:rsid w:val="00A46867"/>
    <w:rsid w:val="00A51D28"/>
    <w:rsid w:val="00A51D7D"/>
    <w:rsid w:val="00A520C1"/>
    <w:rsid w:val="00A526EE"/>
    <w:rsid w:val="00A53564"/>
    <w:rsid w:val="00A54D42"/>
    <w:rsid w:val="00A611C9"/>
    <w:rsid w:val="00A61C35"/>
    <w:rsid w:val="00A636C6"/>
    <w:rsid w:val="00A652DF"/>
    <w:rsid w:val="00A66043"/>
    <w:rsid w:val="00A66770"/>
    <w:rsid w:val="00A73048"/>
    <w:rsid w:val="00A74939"/>
    <w:rsid w:val="00A75ED6"/>
    <w:rsid w:val="00A76B5B"/>
    <w:rsid w:val="00A771D3"/>
    <w:rsid w:val="00A802B9"/>
    <w:rsid w:val="00A84269"/>
    <w:rsid w:val="00A911A4"/>
    <w:rsid w:val="00A9257F"/>
    <w:rsid w:val="00A93B1F"/>
    <w:rsid w:val="00A95BE1"/>
    <w:rsid w:val="00A95D28"/>
    <w:rsid w:val="00A963DC"/>
    <w:rsid w:val="00A978C5"/>
    <w:rsid w:val="00AA3DC3"/>
    <w:rsid w:val="00AA41DE"/>
    <w:rsid w:val="00AA7295"/>
    <w:rsid w:val="00AA7473"/>
    <w:rsid w:val="00AA796A"/>
    <w:rsid w:val="00AB0A4B"/>
    <w:rsid w:val="00AB0FE8"/>
    <w:rsid w:val="00AB13B6"/>
    <w:rsid w:val="00AB1C31"/>
    <w:rsid w:val="00AB5D48"/>
    <w:rsid w:val="00AB77F5"/>
    <w:rsid w:val="00AB7D6F"/>
    <w:rsid w:val="00AC0F52"/>
    <w:rsid w:val="00AC170F"/>
    <w:rsid w:val="00AC5120"/>
    <w:rsid w:val="00AC6501"/>
    <w:rsid w:val="00AC71F5"/>
    <w:rsid w:val="00AD3541"/>
    <w:rsid w:val="00AD391E"/>
    <w:rsid w:val="00AD4809"/>
    <w:rsid w:val="00AD7560"/>
    <w:rsid w:val="00AE0C69"/>
    <w:rsid w:val="00AE2D04"/>
    <w:rsid w:val="00AE4039"/>
    <w:rsid w:val="00AE42DC"/>
    <w:rsid w:val="00AF008C"/>
    <w:rsid w:val="00AF5B82"/>
    <w:rsid w:val="00B02828"/>
    <w:rsid w:val="00B02BB2"/>
    <w:rsid w:val="00B054B9"/>
    <w:rsid w:val="00B07FD2"/>
    <w:rsid w:val="00B102CA"/>
    <w:rsid w:val="00B139F2"/>
    <w:rsid w:val="00B15782"/>
    <w:rsid w:val="00B16B89"/>
    <w:rsid w:val="00B16BC3"/>
    <w:rsid w:val="00B20727"/>
    <w:rsid w:val="00B20C85"/>
    <w:rsid w:val="00B2685C"/>
    <w:rsid w:val="00B30159"/>
    <w:rsid w:val="00B32B7B"/>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021"/>
    <w:rsid w:val="00B518BE"/>
    <w:rsid w:val="00B5678B"/>
    <w:rsid w:val="00B569EC"/>
    <w:rsid w:val="00B6021F"/>
    <w:rsid w:val="00B60756"/>
    <w:rsid w:val="00B60CAC"/>
    <w:rsid w:val="00B60D76"/>
    <w:rsid w:val="00B61506"/>
    <w:rsid w:val="00B743E9"/>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A1284"/>
    <w:rsid w:val="00BA20C3"/>
    <w:rsid w:val="00BA2840"/>
    <w:rsid w:val="00BA2CC5"/>
    <w:rsid w:val="00BA4ADC"/>
    <w:rsid w:val="00BA4BB1"/>
    <w:rsid w:val="00BA5724"/>
    <w:rsid w:val="00BA5B4C"/>
    <w:rsid w:val="00BB0346"/>
    <w:rsid w:val="00BB068D"/>
    <w:rsid w:val="00BB1704"/>
    <w:rsid w:val="00BB1AE3"/>
    <w:rsid w:val="00BB206F"/>
    <w:rsid w:val="00BB42A3"/>
    <w:rsid w:val="00BB4550"/>
    <w:rsid w:val="00BB54A1"/>
    <w:rsid w:val="00BC0C82"/>
    <w:rsid w:val="00BC2EDE"/>
    <w:rsid w:val="00BC41AD"/>
    <w:rsid w:val="00BC54F1"/>
    <w:rsid w:val="00BC76BA"/>
    <w:rsid w:val="00BD0D65"/>
    <w:rsid w:val="00BD0F58"/>
    <w:rsid w:val="00BD1FF8"/>
    <w:rsid w:val="00BD2B17"/>
    <w:rsid w:val="00BD2CE9"/>
    <w:rsid w:val="00BD2F4A"/>
    <w:rsid w:val="00BD3D2C"/>
    <w:rsid w:val="00BD4539"/>
    <w:rsid w:val="00BD6552"/>
    <w:rsid w:val="00BD660C"/>
    <w:rsid w:val="00BE28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13F39"/>
    <w:rsid w:val="00C14C83"/>
    <w:rsid w:val="00C200D1"/>
    <w:rsid w:val="00C31CFA"/>
    <w:rsid w:val="00C32ED2"/>
    <w:rsid w:val="00C379BC"/>
    <w:rsid w:val="00C40973"/>
    <w:rsid w:val="00C40CD3"/>
    <w:rsid w:val="00C41774"/>
    <w:rsid w:val="00C42300"/>
    <w:rsid w:val="00C4636D"/>
    <w:rsid w:val="00C47A3B"/>
    <w:rsid w:val="00C50DCD"/>
    <w:rsid w:val="00C53327"/>
    <w:rsid w:val="00C53A85"/>
    <w:rsid w:val="00C53D34"/>
    <w:rsid w:val="00C5570F"/>
    <w:rsid w:val="00C57F76"/>
    <w:rsid w:val="00C60C35"/>
    <w:rsid w:val="00C6174F"/>
    <w:rsid w:val="00C61B61"/>
    <w:rsid w:val="00C62A71"/>
    <w:rsid w:val="00C63BD5"/>
    <w:rsid w:val="00C64253"/>
    <w:rsid w:val="00C70403"/>
    <w:rsid w:val="00C7216E"/>
    <w:rsid w:val="00C74276"/>
    <w:rsid w:val="00C7497F"/>
    <w:rsid w:val="00C74CEF"/>
    <w:rsid w:val="00C74CFF"/>
    <w:rsid w:val="00C85325"/>
    <w:rsid w:val="00C8656F"/>
    <w:rsid w:val="00C86C1A"/>
    <w:rsid w:val="00C86EC2"/>
    <w:rsid w:val="00C9115F"/>
    <w:rsid w:val="00C91301"/>
    <w:rsid w:val="00C9406C"/>
    <w:rsid w:val="00C96B58"/>
    <w:rsid w:val="00C97E93"/>
    <w:rsid w:val="00C97ECE"/>
    <w:rsid w:val="00CA1874"/>
    <w:rsid w:val="00CA2078"/>
    <w:rsid w:val="00CA3217"/>
    <w:rsid w:val="00CA3323"/>
    <w:rsid w:val="00CA3561"/>
    <w:rsid w:val="00CA4F47"/>
    <w:rsid w:val="00CA53E2"/>
    <w:rsid w:val="00CB0022"/>
    <w:rsid w:val="00CB34F8"/>
    <w:rsid w:val="00CB490B"/>
    <w:rsid w:val="00CB59B2"/>
    <w:rsid w:val="00CB5A28"/>
    <w:rsid w:val="00CB5B7D"/>
    <w:rsid w:val="00CB7FAD"/>
    <w:rsid w:val="00CC0C1E"/>
    <w:rsid w:val="00CC0F9F"/>
    <w:rsid w:val="00CC1390"/>
    <w:rsid w:val="00CC3315"/>
    <w:rsid w:val="00CC36F0"/>
    <w:rsid w:val="00CC605D"/>
    <w:rsid w:val="00CC6065"/>
    <w:rsid w:val="00CC645A"/>
    <w:rsid w:val="00CD0D77"/>
    <w:rsid w:val="00CD0F6C"/>
    <w:rsid w:val="00CD2878"/>
    <w:rsid w:val="00CD2EE0"/>
    <w:rsid w:val="00CD3472"/>
    <w:rsid w:val="00CD35E0"/>
    <w:rsid w:val="00CE082C"/>
    <w:rsid w:val="00CE3814"/>
    <w:rsid w:val="00CE4803"/>
    <w:rsid w:val="00CE54C8"/>
    <w:rsid w:val="00CE7149"/>
    <w:rsid w:val="00CE7C1B"/>
    <w:rsid w:val="00CF1B21"/>
    <w:rsid w:val="00D01361"/>
    <w:rsid w:val="00D01C82"/>
    <w:rsid w:val="00D04325"/>
    <w:rsid w:val="00D057C1"/>
    <w:rsid w:val="00D05EF5"/>
    <w:rsid w:val="00D07287"/>
    <w:rsid w:val="00D07C76"/>
    <w:rsid w:val="00D10396"/>
    <w:rsid w:val="00D112BE"/>
    <w:rsid w:val="00D14C23"/>
    <w:rsid w:val="00D15A0B"/>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935"/>
    <w:rsid w:val="00D42842"/>
    <w:rsid w:val="00D430EC"/>
    <w:rsid w:val="00D43306"/>
    <w:rsid w:val="00D43D23"/>
    <w:rsid w:val="00D444C2"/>
    <w:rsid w:val="00D44F83"/>
    <w:rsid w:val="00D47571"/>
    <w:rsid w:val="00D524EB"/>
    <w:rsid w:val="00D53CBE"/>
    <w:rsid w:val="00D54311"/>
    <w:rsid w:val="00D6005D"/>
    <w:rsid w:val="00D610CC"/>
    <w:rsid w:val="00D61BFD"/>
    <w:rsid w:val="00D61C38"/>
    <w:rsid w:val="00D63800"/>
    <w:rsid w:val="00D644BB"/>
    <w:rsid w:val="00D706A7"/>
    <w:rsid w:val="00D71E7A"/>
    <w:rsid w:val="00D727AE"/>
    <w:rsid w:val="00D73BBB"/>
    <w:rsid w:val="00D741B1"/>
    <w:rsid w:val="00D74DED"/>
    <w:rsid w:val="00D7647A"/>
    <w:rsid w:val="00D76C0E"/>
    <w:rsid w:val="00D7791F"/>
    <w:rsid w:val="00D81754"/>
    <w:rsid w:val="00D84467"/>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40F"/>
    <w:rsid w:val="00DA573F"/>
    <w:rsid w:val="00DA5DCF"/>
    <w:rsid w:val="00DA6407"/>
    <w:rsid w:val="00DB3655"/>
    <w:rsid w:val="00DB4170"/>
    <w:rsid w:val="00DB7798"/>
    <w:rsid w:val="00DC081D"/>
    <w:rsid w:val="00DC1015"/>
    <w:rsid w:val="00DC1A01"/>
    <w:rsid w:val="00DC3761"/>
    <w:rsid w:val="00DC3D55"/>
    <w:rsid w:val="00DC4941"/>
    <w:rsid w:val="00DC5059"/>
    <w:rsid w:val="00DC6B75"/>
    <w:rsid w:val="00DC7BA4"/>
    <w:rsid w:val="00DD3F7A"/>
    <w:rsid w:val="00DD4487"/>
    <w:rsid w:val="00DD5D17"/>
    <w:rsid w:val="00DE5480"/>
    <w:rsid w:val="00DE6579"/>
    <w:rsid w:val="00DE7C54"/>
    <w:rsid w:val="00DE7C83"/>
    <w:rsid w:val="00DF0803"/>
    <w:rsid w:val="00DF0F01"/>
    <w:rsid w:val="00DF39C3"/>
    <w:rsid w:val="00DF436A"/>
    <w:rsid w:val="00DF440E"/>
    <w:rsid w:val="00DF6132"/>
    <w:rsid w:val="00E0366B"/>
    <w:rsid w:val="00E036EA"/>
    <w:rsid w:val="00E03E7D"/>
    <w:rsid w:val="00E044E8"/>
    <w:rsid w:val="00E1018B"/>
    <w:rsid w:val="00E13B31"/>
    <w:rsid w:val="00E1413C"/>
    <w:rsid w:val="00E16173"/>
    <w:rsid w:val="00E17C05"/>
    <w:rsid w:val="00E21406"/>
    <w:rsid w:val="00E2165D"/>
    <w:rsid w:val="00E2195D"/>
    <w:rsid w:val="00E22820"/>
    <w:rsid w:val="00E231A0"/>
    <w:rsid w:val="00E23E3F"/>
    <w:rsid w:val="00E25342"/>
    <w:rsid w:val="00E25EF9"/>
    <w:rsid w:val="00E2723E"/>
    <w:rsid w:val="00E27E75"/>
    <w:rsid w:val="00E30C56"/>
    <w:rsid w:val="00E318A2"/>
    <w:rsid w:val="00E31E2E"/>
    <w:rsid w:val="00E33E28"/>
    <w:rsid w:val="00E33FBE"/>
    <w:rsid w:val="00E37420"/>
    <w:rsid w:val="00E37D9D"/>
    <w:rsid w:val="00E407D3"/>
    <w:rsid w:val="00E42033"/>
    <w:rsid w:val="00E42639"/>
    <w:rsid w:val="00E42AE9"/>
    <w:rsid w:val="00E43419"/>
    <w:rsid w:val="00E443DC"/>
    <w:rsid w:val="00E4455C"/>
    <w:rsid w:val="00E454BB"/>
    <w:rsid w:val="00E4720E"/>
    <w:rsid w:val="00E5165D"/>
    <w:rsid w:val="00E524B6"/>
    <w:rsid w:val="00E52E72"/>
    <w:rsid w:val="00E54402"/>
    <w:rsid w:val="00E54E12"/>
    <w:rsid w:val="00E562F7"/>
    <w:rsid w:val="00E61982"/>
    <w:rsid w:val="00E61F9F"/>
    <w:rsid w:val="00E6480A"/>
    <w:rsid w:val="00E676CA"/>
    <w:rsid w:val="00E70405"/>
    <w:rsid w:val="00E73E11"/>
    <w:rsid w:val="00E7470A"/>
    <w:rsid w:val="00E748BD"/>
    <w:rsid w:val="00E75222"/>
    <w:rsid w:val="00E77460"/>
    <w:rsid w:val="00E80357"/>
    <w:rsid w:val="00E80E07"/>
    <w:rsid w:val="00E818E5"/>
    <w:rsid w:val="00E81E74"/>
    <w:rsid w:val="00E826BC"/>
    <w:rsid w:val="00E83688"/>
    <w:rsid w:val="00E846F9"/>
    <w:rsid w:val="00E8482A"/>
    <w:rsid w:val="00E8533B"/>
    <w:rsid w:val="00E85D29"/>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351"/>
    <w:rsid w:val="00EC3E27"/>
    <w:rsid w:val="00EC5B2B"/>
    <w:rsid w:val="00EC7608"/>
    <w:rsid w:val="00ED075B"/>
    <w:rsid w:val="00ED07CA"/>
    <w:rsid w:val="00ED3052"/>
    <w:rsid w:val="00ED4CCD"/>
    <w:rsid w:val="00ED5DBD"/>
    <w:rsid w:val="00ED6BEA"/>
    <w:rsid w:val="00ED7EDC"/>
    <w:rsid w:val="00EE02BD"/>
    <w:rsid w:val="00EE182B"/>
    <w:rsid w:val="00EE1975"/>
    <w:rsid w:val="00EE3445"/>
    <w:rsid w:val="00EE37AF"/>
    <w:rsid w:val="00EE4081"/>
    <w:rsid w:val="00EE4917"/>
    <w:rsid w:val="00EE6926"/>
    <w:rsid w:val="00EE742A"/>
    <w:rsid w:val="00EF0455"/>
    <w:rsid w:val="00EF5F16"/>
    <w:rsid w:val="00EF7A2F"/>
    <w:rsid w:val="00F040C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600D"/>
    <w:rsid w:val="00F468FB"/>
    <w:rsid w:val="00F4747A"/>
    <w:rsid w:val="00F47A47"/>
    <w:rsid w:val="00F5207F"/>
    <w:rsid w:val="00F53096"/>
    <w:rsid w:val="00F530ED"/>
    <w:rsid w:val="00F56167"/>
    <w:rsid w:val="00F640BF"/>
    <w:rsid w:val="00F64BEC"/>
    <w:rsid w:val="00F64EDC"/>
    <w:rsid w:val="00F67C93"/>
    <w:rsid w:val="00F67FC0"/>
    <w:rsid w:val="00F71501"/>
    <w:rsid w:val="00F7265A"/>
    <w:rsid w:val="00F72C71"/>
    <w:rsid w:val="00F747DC"/>
    <w:rsid w:val="00F74C6A"/>
    <w:rsid w:val="00F754D6"/>
    <w:rsid w:val="00F76333"/>
    <w:rsid w:val="00F77A3F"/>
    <w:rsid w:val="00F81B9E"/>
    <w:rsid w:val="00F82920"/>
    <w:rsid w:val="00F83B1F"/>
    <w:rsid w:val="00F86445"/>
    <w:rsid w:val="00F86669"/>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638A"/>
    <w:rsid w:val="00FC0941"/>
    <w:rsid w:val="00FC0F5E"/>
    <w:rsid w:val="00FC6451"/>
    <w:rsid w:val="00FC6829"/>
    <w:rsid w:val="00FD0F1C"/>
    <w:rsid w:val="00FD140C"/>
    <w:rsid w:val="00FD1E43"/>
    <w:rsid w:val="00FD23A5"/>
    <w:rsid w:val="00FD2EF4"/>
    <w:rsid w:val="00FD5A91"/>
    <w:rsid w:val="00FD5D37"/>
    <w:rsid w:val="00FE0B8B"/>
    <w:rsid w:val="00FE2086"/>
    <w:rsid w:val="00FE2175"/>
    <w:rsid w:val="00FE3932"/>
    <w:rsid w:val="00FE4BCC"/>
    <w:rsid w:val="00FF3516"/>
    <w:rsid w:val="00FF5194"/>
    <w:rsid w:val="00FF57BB"/>
    <w:rsid w:val="00FF5CA8"/>
    <w:rsid w:val="00FF6319"/>
    <w:rsid w:val="00FF655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247DE"/>
  <w15:docId w15:val="{447C4545-750E-4BE2-B623-C75A945D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b/>
        <w:color w:val="4F6228"/>
        <w:sz w:val="32"/>
        <w:szCs w:val="28"/>
        <w:u w:val="single"/>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761"/>
    <w:pPr>
      <w:spacing w:line="276" w:lineRule="auto"/>
    </w:p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spacing w:before="240" w:after="120"/>
      <w:outlineLvl w:val="1"/>
    </w:pPr>
    <w:rPr>
      <w:b w:val="0"/>
    </w:rPr>
  </w:style>
  <w:style w:type="paragraph" w:styleId="Heading3">
    <w:name w:val="heading 3"/>
    <w:basedOn w:val="Normal"/>
    <w:next w:val="Normal"/>
    <w:link w:val="Heading3Char"/>
    <w:unhideWhenUsed/>
    <w:qFormat/>
    <w:rsid w:val="00772B3C"/>
    <w:pPr>
      <w:keepNext/>
      <w:spacing w:before="240" w:after="60"/>
      <w:outlineLvl w:val="2"/>
    </w:pPr>
    <w:rPr>
      <w:b w:val="0"/>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val="0"/>
      <w:bCs/>
      <w:sz w:val="22"/>
      <w:szCs w:val="20"/>
    </w:rPr>
  </w:style>
  <w:style w:type="character" w:styleId="PlaceholderText">
    <w:name w:val="Placeholder Text"/>
    <w:uiPriority w:val="99"/>
    <w:semiHidden/>
    <w:rsid w:val="008723BB"/>
    <w:rPr>
      <w:color w:val="808080"/>
    </w:rPr>
  </w:style>
  <w:style w:type="character" w:customStyle="1" w:styleId="BalloonTextChar">
    <w:name w:val="Balloon Text Char"/>
    <w:link w:val="BalloonText"/>
    <w:semiHidden/>
    <w:rsid w:val="003758C8"/>
    <w:rPr>
      <w:rFonts w:ascii="Tahoma" w:hAnsi="Tahoma" w:cs="Tahoma"/>
      <w:sz w:val="16"/>
      <w:szCs w:val="16"/>
    </w:rPr>
  </w:style>
  <w:style w:type="character" w:customStyle="1" w:styleId="Heading2Char">
    <w:name w:val="Heading 2 Char"/>
    <w:link w:val="Heading2"/>
    <w:rsid w:val="003758C8"/>
    <w:rPr>
      <w:rFonts w:ascii="Arial" w:hAnsi="Arial"/>
      <w:b w:val="0"/>
      <w:szCs w:val="24"/>
      <w:lang w:val="en-US" w:eastAsia="en-US"/>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link w:val="Title"/>
    <w:rsid w:val="003758C8"/>
    <w:rPr>
      <w:rFonts w:ascii="Arial" w:hAnsi="Arial"/>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unhideWhenUsed/>
    <w:rsid w:val="00BA5724"/>
    <w:rPr>
      <w:color w:val="0000FF"/>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mphasis">
    <w:name w:val="Emphasis"/>
    <w:uiPriority w:val="20"/>
    <w:qFormat/>
    <w:rsid w:val="0027144A"/>
    <w:rPr>
      <w:i/>
      <w:iCs/>
    </w:rPr>
  </w:style>
  <w:style w:type="character" w:styleId="Strong">
    <w:name w:val="Strong"/>
    <w:uiPriority w:val="22"/>
    <w:qFormat/>
    <w:rsid w:val="00E33FBE"/>
    <w:rPr>
      <w:b w:val="0"/>
      <w:bCs/>
    </w:rPr>
  </w:style>
  <w:style w:type="character" w:customStyle="1" w:styleId="apple-converted-space">
    <w:name w:val="apple-converted-space"/>
    <w:basedOn w:val="DefaultParagraphFont"/>
    <w:rsid w:val="008A4CCA"/>
  </w:style>
  <w:style w:type="character" w:customStyle="1" w:styleId="Heading3Char">
    <w:name w:val="Heading 3 Char"/>
    <w:link w:val="Heading3"/>
    <w:rsid w:val="00772B3C"/>
    <w:rPr>
      <w:rFonts w:ascii="Arial" w:eastAsia="Times New Roman" w:hAnsi="Arial" w:cs="Times New Roman"/>
      <w:b w:val="0"/>
      <w:bCs/>
      <w:sz w:val="26"/>
      <w:szCs w:val="26"/>
      <w:lang w:val="en-US" w:eastAsia="en-US"/>
    </w:rPr>
  </w:style>
  <w:style w:type="paragraph" w:styleId="ListBullet">
    <w:name w:val="List Bullet"/>
    <w:basedOn w:val="Normal"/>
    <w:unhideWhenUsed/>
    <w:rsid w:val="001273EF"/>
    <w:pPr>
      <w:numPr>
        <w:numId w:val="1"/>
      </w:numPr>
      <w:contextualSpacing/>
    </w:pPr>
  </w:style>
  <w:style w:type="paragraph" w:styleId="Header">
    <w:name w:val="header"/>
    <w:basedOn w:val="Normal"/>
    <w:link w:val="HeaderChar"/>
    <w:semiHidden/>
    <w:unhideWhenUsed/>
    <w:rsid w:val="00485F77"/>
    <w:pPr>
      <w:tabs>
        <w:tab w:val="center" w:pos="4680"/>
        <w:tab w:val="right" w:pos="9360"/>
      </w:tabs>
    </w:pPr>
  </w:style>
  <w:style w:type="character" w:customStyle="1" w:styleId="HeaderChar">
    <w:name w:val="Header Char"/>
    <w:basedOn w:val="DefaultParagraphFont"/>
    <w:link w:val="Header"/>
    <w:semiHidden/>
    <w:rsid w:val="00485F77"/>
    <w:rPr>
      <w:rFonts w:ascii="Arial" w:hAnsi="Arial"/>
      <w:szCs w:val="24"/>
    </w:rPr>
  </w:style>
  <w:style w:type="paragraph" w:styleId="Footer">
    <w:name w:val="footer"/>
    <w:basedOn w:val="Normal"/>
    <w:link w:val="FooterChar"/>
    <w:semiHidden/>
    <w:unhideWhenUsed/>
    <w:rsid w:val="00485F77"/>
    <w:pPr>
      <w:tabs>
        <w:tab w:val="center" w:pos="4680"/>
        <w:tab w:val="right" w:pos="9360"/>
      </w:tabs>
    </w:pPr>
  </w:style>
  <w:style w:type="character" w:customStyle="1" w:styleId="FooterChar">
    <w:name w:val="Footer Char"/>
    <w:basedOn w:val="DefaultParagraphFont"/>
    <w:link w:val="Footer"/>
    <w:semiHidden/>
    <w:rsid w:val="00485F77"/>
    <w:rPr>
      <w:rFonts w:ascii="Arial" w:hAnsi="Arial"/>
      <w:szCs w:val="24"/>
    </w:rPr>
  </w:style>
  <w:style w:type="paragraph" w:styleId="NormalWeb">
    <w:name w:val="Normal (Web)"/>
    <w:basedOn w:val="Normal"/>
    <w:uiPriority w:val="99"/>
    <w:semiHidden/>
    <w:unhideWhenUsed/>
    <w:rsid w:val="00746BB1"/>
    <w:pPr>
      <w:spacing w:before="100" w:beforeAutospacing="1" w:after="100" w:afterAutospacing="1" w:line="240" w:lineRule="auto"/>
    </w:pPr>
    <w:rPr>
      <w:rFonts w:ascii="Times New Roman" w:hAnsi="Times New Roman" w:cs="Times New Roman"/>
      <w:b w:val="0"/>
      <w:color w:val="auto"/>
      <w:sz w:val="24"/>
      <w:szCs w:val="24"/>
      <w:u w:val="none"/>
      <w:lang w:val="es-CO" w:eastAsia="es-CO"/>
    </w:rPr>
  </w:style>
  <w:style w:type="paragraph" w:customStyle="1" w:styleId="xmsonormal">
    <w:name w:val="x_msonormal"/>
    <w:basedOn w:val="Normal"/>
    <w:rsid w:val="00746BB1"/>
    <w:pPr>
      <w:spacing w:before="100" w:beforeAutospacing="1" w:after="100" w:afterAutospacing="1" w:line="240" w:lineRule="auto"/>
    </w:pPr>
    <w:rPr>
      <w:rFonts w:ascii="Times New Roman" w:hAnsi="Times New Roman" w:cs="Times New Roman"/>
      <w:b w:val="0"/>
      <w:color w:val="auto"/>
      <w:sz w:val="24"/>
      <w:szCs w:val="24"/>
      <w:u w:val="none"/>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5355">
      <w:bodyDiv w:val="1"/>
      <w:marLeft w:val="0"/>
      <w:marRight w:val="0"/>
      <w:marTop w:val="0"/>
      <w:marBottom w:val="0"/>
      <w:divBdr>
        <w:top w:val="none" w:sz="0" w:space="0" w:color="auto"/>
        <w:left w:val="none" w:sz="0" w:space="0" w:color="auto"/>
        <w:bottom w:val="none" w:sz="0" w:space="0" w:color="auto"/>
        <w:right w:val="none" w:sz="0" w:space="0" w:color="auto"/>
      </w:divBdr>
      <w:divsChild>
        <w:div w:id="1639066480">
          <w:marLeft w:val="0"/>
          <w:marRight w:val="0"/>
          <w:marTop w:val="0"/>
          <w:marBottom w:val="0"/>
          <w:divBdr>
            <w:top w:val="none" w:sz="0" w:space="0" w:color="auto"/>
            <w:left w:val="none" w:sz="0" w:space="0" w:color="auto"/>
            <w:bottom w:val="none" w:sz="0" w:space="0" w:color="auto"/>
            <w:right w:val="none" w:sz="0" w:space="0" w:color="auto"/>
          </w:divBdr>
          <w:divsChild>
            <w:div w:id="999769172">
              <w:marLeft w:val="0"/>
              <w:marRight w:val="0"/>
              <w:marTop w:val="0"/>
              <w:marBottom w:val="0"/>
              <w:divBdr>
                <w:top w:val="none" w:sz="0" w:space="0" w:color="auto"/>
                <w:left w:val="none" w:sz="0" w:space="0" w:color="auto"/>
                <w:bottom w:val="none" w:sz="0" w:space="0" w:color="auto"/>
                <w:right w:val="none" w:sz="0" w:space="0" w:color="auto"/>
              </w:divBdr>
              <w:divsChild>
                <w:div w:id="71442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283196509">
      <w:bodyDiv w:val="1"/>
      <w:marLeft w:val="0"/>
      <w:marRight w:val="0"/>
      <w:marTop w:val="0"/>
      <w:marBottom w:val="0"/>
      <w:divBdr>
        <w:top w:val="none" w:sz="0" w:space="0" w:color="auto"/>
        <w:left w:val="none" w:sz="0" w:space="0" w:color="auto"/>
        <w:bottom w:val="none" w:sz="0" w:space="0" w:color="auto"/>
        <w:right w:val="none" w:sz="0" w:space="0" w:color="auto"/>
      </w:divBdr>
      <w:divsChild>
        <w:div w:id="1831672891">
          <w:marLeft w:val="0"/>
          <w:marRight w:val="0"/>
          <w:marTop w:val="0"/>
          <w:marBottom w:val="0"/>
          <w:divBdr>
            <w:top w:val="none" w:sz="0" w:space="0" w:color="auto"/>
            <w:left w:val="none" w:sz="0" w:space="0" w:color="auto"/>
            <w:bottom w:val="none" w:sz="0" w:space="0" w:color="auto"/>
            <w:right w:val="none" w:sz="0" w:space="0" w:color="auto"/>
          </w:divBdr>
          <w:divsChild>
            <w:div w:id="2139445761">
              <w:marLeft w:val="0"/>
              <w:marRight w:val="0"/>
              <w:marTop w:val="0"/>
              <w:marBottom w:val="0"/>
              <w:divBdr>
                <w:top w:val="none" w:sz="0" w:space="0" w:color="auto"/>
                <w:left w:val="none" w:sz="0" w:space="0" w:color="auto"/>
                <w:bottom w:val="none" w:sz="0" w:space="0" w:color="auto"/>
                <w:right w:val="none" w:sz="0" w:space="0" w:color="auto"/>
              </w:divBdr>
              <w:divsChild>
                <w:div w:id="1182739484">
                  <w:marLeft w:val="0"/>
                  <w:marRight w:val="0"/>
                  <w:marTop w:val="0"/>
                  <w:marBottom w:val="0"/>
                  <w:divBdr>
                    <w:top w:val="none" w:sz="0" w:space="0" w:color="auto"/>
                    <w:left w:val="none" w:sz="0" w:space="0" w:color="auto"/>
                    <w:bottom w:val="none" w:sz="0" w:space="0" w:color="auto"/>
                    <w:right w:val="none" w:sz="0" w:space="0" w:color="auto"/>
                  </w:divBdr>
                </w:div>
                <w:div w:id="1395200962">
                  <w:marLeft w:val="0"/>
                  <w:marRight w:val="0"/>
                  <w:marTop w:val="0"/>
                  <w:marBottom w:val="0"/>
                  <w:divBdr>
                    <w:top w:val="none" w:sz="0" w:space="0" w:color="auto"/>
                    <w:left w:val="none" w:sz="0" w:space="0" w:color="auto"/>
                    <w:bottom w:val="none" w:sz="0" w:space="0" w:color="auto"/>
                    <w:right w:val="none" w:sz="0" w:space="0" w:color="auto"/>
                  </w:divBdr>
                  <w:divsChild>
                    <w:div w:id="1424498156">
                      <w:marLeft w:val="0"/>
                      <w:marRight w:val="0"/>
                      <w:marTop w:val="0"/>
                      <w:marBottom w:val="0"/>
                      <w:divBdr>
                        <w:top w:val="none" w:sz="0" w:space="0" w:color="auto"/>
                        <w:left w:val="none" w:sz="0" w:space="0" w:color="auto"/>
                        <w:bottom w:val="none" w:sz="0" w:space="0" w:color="auto"/>
                        <w:right w:val="none" w:sz="0" w:space="0" w:color="auto"/>
                      </w:divBdr>
                    </w:div>
                    <w:div w:id="126364161">
                      <w:marLeft w:val="0"/>
                      <w:marRight w:val="0"/>
                      <w:marTop w:val="0"/>
                      <w:marBottom w:val="0"/>
                      <w:divBdr>
                        <w:top w:val="none" w:sz="0" w:space="0" w:color="auto"/>
                        <w:left w:val="none" w:sz="0" w:space="0" w:color="auto"/>
                        <w:bottom w:val="none" w:sz="0" w:space="0" w:color="auto"/>
                        <w:right w:val="none" w:sz="0" w:space="0" w:color="auto"/>
                      </w:divBdr>
                    </w:div>
                    <w:div w:id="1879391251">
                      <w:marLeft w:val="0"/>
                      <w:marRight w:val="0"/>
                      <w:marTop w:val="0"/>
                      <w:marBottom w:val="0"/>
                      <w:divBdr>
                        <w:top w:val="none" w:sz="0" w:space="0" w:color="auto"/>
                        <w:left w:val="none" w:sz="0" w:space="0" w:color="auto"/>
                        <w:bottom w:val="none" w:sz="0" w:space="0" w:color="auto"/>
                        <w:right w:val="none" w:sz="0" w:space="0" w:color="auto"/>
                      </w:divBdr>
                    </w:div>
                    <w:div w:id="1131291022">
                      <w:marLeft w:val="0"/>
                      <w:marRight w:val="0"/>
                      <w:marTop w:val="0"/>
                      <w:marBottom w:val="0"/>
                      <w:divBdr>
                        <w:top w:val="none" w:sz="0" w:space="0" w:color="auto"/>
                        <w:left w:val="none" w:sz="0" w:space="0" w:color="auto"/>
                        <w:bottom w:val="none" w:sz="0" w:space="0" w:color="auto"/>
                        <w:right w:val="none" w:sz="0" w:space="0" w:color="auto"/>
                      </w:divBdr>
                    </w:div>
                    <w:div w:id="1545294261">
                      <w:marLeft w:val="0"/>
                      <w:marRight w:val="0"/>
                      <w:marTop w:val="0"/>
                      <w:marBottom w:val="0"/>
                      <w:divBdr>
                        <w:top w:val="none" w:sz="0" w:space="0" w:color="auto"/>
                        <w:left w:val="none" w:sz="0" w:space="0" w:color="auto"/>
                        <w:bottom w:val="none" w:sz="0" w:space="0" w:color="auto"/>
                        <w:right w:val="none" w:sz="0" w:space="0" w:color="auto"/>
                      </w:divBdr>
                    </w:div>
                    <w:div w:id="1044257078">
                      <w:marLeft w:val="0"/>
                      <w:marRight w:val="0"/>
                      <w:marTop w:val="0"/>
                      <w:marBottom w:val="0"/>
                      <w:divBdr>
                        <w:top w:val="none" w:sz="0" w:space="0" w:color="auto"/>
                        <w:left w:val="none" w:sz="0" w:space="0" w:color="auto"/>
                        <w:bottom w:val="none" w:sz="0" w:space="0" w:color="auto"/>
                        <w:right w:val="none" w:sz="0" w:space="0" w:color="auto"/>
                      </w:divBdr>
                    </w:div>
                    <w:div w:id="1004479406">
                      <w:marLeft w:val="0"/>
                      <w:marRight w:val="0"/>
                      <w:marTop w:val="0"/>
                      <w:marBottom w:val="0"/>
                      <w:divBdr>
                        <w:top w:val="none" w:sz="0" w:space="0" w:color="auto"/>
                        <w:left w:val="none" w:sz="0" w:space="0" w:color="auto"/>
                        <w:bottom w:val="none" w:sz="0" w:space="0" w:color="auto"/>
                        <w:right w:val="none" w:sz="0" w:space="0" w:color="auto"/>
                      </w:divBdr>
                    </w:div>
                    <w:div w:id="1712608591">
                      <w:marLeft w:val="0"/>
                      <w:marRight w:val="0"/>
                      <w:marTop w:val="0"/>
                      <w:marBottom w:val="0"/>
                      <w:divBdr>
                        <w:top w:val="none" w:sz="0" w:space="0" w:color="auto"/>
                        <w:left w:val="none" w:sz="0" w:space="0" w:color="auto"/>
                        <w:bottom w:val="none" w:sz="0" w:space="0" w:color="auto"/>
                        <w:right w:val="none" w:sz="0" w:space="0" w:color="auto"/>
                      </w:divBdr>
                    </w:div>
                    <w:div w:id="1778014848">
                      <w:marLeft w:val="0"/>
                      <w:marRight w:val="0"/>
                      <w:marTop w:val="0"/>
                      <w:marBottom w:val="0"/>
                      <w:divBdr>
                        <w:top w:val="none" w:sz="0" w:space="0" w:color="auto"/>
                        <w:left w:val="none" w:sz="0" w:space="0" w:color="auto"/>
                        <w:bottom w:val="none" w:sz="0" w:space="0" w:color="auto"/>
                        <w:right w:val="none" w:sz="0" w:space="0" w:color="auto"/>
                      </w:divBdr>
                    </w:div>
                    <w:div w:id="1906602132">
                      <w:marLeft w:val="0"/>
                      <w:marRight w:val="0"/>
                      <w:marTop w:val="0"/>
                      <w:marBottom w:val="0"/>
                      <w:divBdr>
                        <w:top w:val="none" w:sz="0" w:space="0" w:color="auto"/>
                        <w:left w:val="none" w:sz="0" w:space="0" w:color="auto"/>
                        <w:bottom w:val="none" w:sz="0" w:space="0" w:color="auto"/>
                        <w:right w:val="none" w:sz="0" w:space="0" w:color="auto"/>
                      </w:divBdr>
                    </w:div>
                    <w:div w:id="9235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6610797">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745762989">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D0E096BC-76EA-4235-83EC-060F22679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1096</Words>
  <Characters>6050</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2</cp:revision>
  <cp:lastPrinted>2011-12-22T15:28:00Z</cp:lastPrinted>
  <dcterms:created xsi:type="dcterms:W3CDTF">2015-03-20T21:40:00Z</dcterms:created>
  <dcterms:modified xsi:type="dcterms:W3CDTF">2015-03-20T21:40:00Z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